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0B" w:rsidRPr="00000C75" w:rsidRDefault="00D310B7" w:rsidP="00D310B7">
      <w:pPr>
        <w:pStyle w:val="a6"/>
        <w:jc w:val="center"/>
      </w:pPr>
      <w:r>
        <w:t xml:space="preserve">            </w:t>
      </w:r>
      <w:r w:rsidR="00946F0B">
        <w:t>ПРИНЯТ</w:t>
      </w:r>
    </w:p>
    <w:p w:rsidR="00946F0B" w:rsidRDefault="00946F0B" w:rsidP="00946F0B">
      <w:pPr>
        <w:pStyle w:val="14"/>
        <w:ind w:left="4678"/>
        <w:jc w:val="left"/>
      </w:pPr>
      <w:r>
        <w:t xml:space="preserve">решением Совета Красногвардейского сельского поселения Каневского  района </w:t>
      </w:r>
    </w:p>
    <w:p w:rsidR="00946F0B" w:rsidRDefault="00946F0B" w:rsidP="00946F0B">
      <w:pPr>
        <w:pStyle w:val="14"/>
        <w:ind w:left="0"/>
        <w:jc w:val="left"/>
      </w:pPr>
      <w:r>
        <w:t xml:space="preserve">                                                                    от </w:t>
      </w:r>
      <w:r w:rsidR="00EC4065">
        <w:t>28 июня 2012</w:t>
      </w:r>
      <w:r>
        <w:t xml:space="preserve"> года  № </w:t>
      </w:r>
      <w:r w:rsidR="00EC4065">
        <w:t>131</w:t>
      </w:r>
    </w:p>
    <w:p w:rsidR="00D310B7" w:rsidRDefault="00D310B7" w:rsidP="00946F0B">
      <w:pPr>
        <w:pStyle w:val="14"/>
        <w:ind w:left="0"/>
        <w:jc w:val="left"/>
      </w:pPr>
    </w:p>
    <w:p w:rsidR="00D310B7" w:rsidRDefault="00D310B7" w:rsidP="00946F0B">
      <w:pPr>
        <w:pStyle w:val="14"/>
        <w:ind w:left="0"/>
        <w:jc w:val="left"/>
      </w:pPr>
      <w:r>
        <w:t>Управление Министерства юстиции Российской</w:t>
      </w:r>
    </w:p>
    <w:p w:rsidR="00D310B7" w:rsidRDefault="00D310B7" w:rsidP="00946F0B">
      <w:pPr>
        <w:pStyle w:val="14"/>
        <w:ind w:left="0"/>
        <w:jc w:val="left"/>
      </w:pPr>
      <w:r>
        <w:t>Федерации по Краснодарскому краю</w:t>
      </w:r>
    </w:p>
    <w:p w:rsidR="00D310B7" w:rsidRDefault="00D310B7" w:rsidP="00946F0B">
      <w:pPr>
        <w:pStyle w:val="14"/>
        <w:ind w:left="0"/>
        <w:jc w:val="left"/>
      </w:pPr>
      <w:r>
        <w:t>08 августа 2012 года</w:t>
      </w:r>
    </w:p>
    <w:p w:rsidR="00D310B7" w:rsidRDefault="00D310B7" w:rsidP="00946F0B">
      <w:pPr>
        <w:pStyle w:val="14"/>
        <w:ind w:left="0"/>
        <w:jc w:val="left"/>
      </w:pPr>
      <w:r>
        <w:t>Устав зарегистрирован</w:t>
      </w:r>
    </w:p>
    <w:p w:rsidR="00D310B7" w:rsidRDefault="00D310B7" w:rsidP="00946F0B">
      <w:pPr>
        <w:pStyle w:val="14"/>
        <w:ind w:left="0"/>
        <w:jc w:val="left"/>
      </w:pPr>
      <w:r>
        <w:t>Государственный регистрационный</w:t>
      </w:r>
    </w:p>
    <w:p w:rsidR="00D310B7" w:rsidRPr="00D310B7" w:rsidRDefault="00D310B7" w:rsidP="00946F0B">
      <w:pPr>
        <w:pStyle w:val="14"/>
        <w:ind w:left="0"/>
        <w:jc w:val="left"/>
      </w:pPr>
      <w:r>
        <w:t xml:space="preserve">№ </w:t>
      </w:r>
      <w:r>
        <w:rPr>
          <w:lang w:val="en-US"/>
        </w:rPr>
        <w:t>Ru</w:t>
      </w:r>
      <w:r>
        <w:t xml:space="preserve"> 235123022012001</w:t>
      </w:r>
    </w:p>
    <w:p w:rsidR="00D310B7" w:rsidRPr="00946F0B" w:rsidRDefault="00D310B7" w:rsidP="00946F0B">
      <w:pPr>
        <w:pStyle w:val="14"/>
        <w:ind w:left="0"/>
        <w:jc w:val="left"/>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46F0B" w:rsidRDefault="00946F0B" w:rsidP="00946F0B">
      <w:pPr>
        <w:pStyle w:val="6"/>
        <w:keepNext w:val="0"/>
        <w:rPr>
          <w:sz w:val="28"/>
        </w:rPr>
      </w:pPr>
      <w:r>
        <w:rPr>
          <w:sz w:val="28"/>
        </w:rPr>
        <w:t>У С Т А В</w:t>
      </w:r>
    </w:p>
    <w:p w:rsidR="00946F0B" w:rsidRDefault="00946F0B" w:rsidP="00946F0B">
      <w:pPr>
        <w:tabs>
          <w:tab w:val="left" w:pos="142"/>
        </w:tabs>
        <w:jc w:val="center"/>
        <w:rPr>
          <w:rFonts w:eastAsia="Times New Roman"/>
          <w:b/>
          <w:sz w:val="28"/>
        </w:rPr>
      </w:pPr>
    </w:p>
    <w:p w:rsidR="00946F0B" w:rsidRPr="00041B64" w:rsidRDefault="00946F0B" w:rsidP="00946F0B">
      <w:pPr>
        <w:tabs>
          <w:tab w:val="left" w:pos="-1276"/>
        </w:tabs>
        <w:jc w:val="center"/>
        <w:rPr>
          <w:b/>
          <w:sz w:val="28"/>
        </w:rPr>
      </w:pPr>
      <w:r w:rsidRPr="00041B64">
        <w:rPr>
          <w:b/>
          <w:sz w:val="28"/>
        </w:rPr>
        <w:t xml:space="preserve">Красногвардейского  сельского поселения </w:t>
      </w:r>
      <w:r>
        <w:rPr>
          <w:b/>
          <w:sz w:val="28"/>
        </w:rPr>
        <w:t>К</w:t>
      </w:r>
      <w:r w:rsidRPr="00041B64">
        <w:rPr>
          <w:b/>
          <w:sz w:val="28"/>
        </w:rPr>
        <w:t>аневского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D310B7">
      <w:pPr>
        <w:tabs>
          <w:tab w:val="left" w:pos="142"/>
        </w:tabs>
        <w:ind w:firstLine="560"/>
        <w:rPr>
          <w:rFonts w:eastAsia="Times New Roman"/>
          <w:b/>
          <w:sz w:val="28"/>
        </w:rPr>
      </w:pPr>
    </w:p>
    <w:p w:rsidR="009917B8" w:rsidRDefault="009917B8" w:rsidP="0081350A">
      <w:pPr>
        <w:tabs>
          <w:tab w:val="left" w:pos="142"/>
        </w:tabs>
        <w:ind w:firstLine="560"/>
        <w:jc w:val="center"/>
        <w:rPr>
          <w:rFonts w:eastAsia="Times New Roman"/>
          <w:b/>
          <w:sz w:val="28"/>
        </w:rPr>
      </w:pPr>
    </w:p>
    <w:p w:rsidR="00946F0B" w:rsidRDefault="00946F0B" w:rsidP="0081350A">
      <w:pPr>
        <w:tabs>
          <w:tab w:val="left" w:pos="142"/>
        </w:tabs>
        <w:ind w:firstLine="560"/>
        <w:jc w:val="center"/>
        <w:rPr>
          <w:rFonts w:eastAsia="Times New Roman"/>
          <w:b/>
          <w:sz w:val="28"/>
        </w:rPr>
      </w:pPr>
    </w:p>
    <w:p w:rsidR="00946F0B" w:rsidRDefault="00946F0B" w:rsidP="0081350A">
      <w:pPr>
        <w:tabs>
          <w:tab w:val="left" w:pos="142"/>
        </w:tabs>
        <w:ind w:firstLine="560"/>
        <w:jc w:val="center"/>
        <w:rPr>
          <w:rFonts w:eastAsia="Times New Roman"/>
          <w:b/>
          <w:sz w:val="28"/>
        </w:rPr>
      </w:pPr>
    </w:p>
    <w:p w:rsidR="00946F0B" w:rsidRDefault="00946F0B" w:rsidP="0081350A">
      <w:pPr>
        <w:tabs>
          <w:tab w:val="left" w:pos="142"/>
        </w:tabs>
        <w:ind w:firstLine="560"/>
        <w:jc w:val="center"/>
        <w:rPr>
          <w:rFonts w:eastAsia="Times New Roman"/>
          <w:b/>
          <w:sz w:val="28"/>
        </w:rPr>
      </w:pPr>
    </w:p>
    <w:p w:rsidR="006E601F" w:rsidRDefault="006E601F" w:rsidP="0081350A">
      <w:pPr>
        <w:tabs>
          <w:tab w:val="left" w:pos="142"/>
        </w:tabs>
        <w:ind w:firstLine="560"/>
        <w:jc w:val="center"/>
        <w:rPr>
          <w:rFonts w:eastAsia="Times New Roman"/>
          <w:b/>
          <w:sz w:val="28"/>
        </w:rPr>
      </w:pPr>
    </w:p>
    <w:p w:rsidR="006E601F" w:rsidRDefault="006E601F" w:rsidP="0081350A">
      <w:pPr>
        <w:tabs>
          <w:tab w:val="left" w:pos="142"/>
        </w:tabs>
        <w:ind w:firstLine="560"/>
        <w:jc w:val="center"/>
        <w:rPr>
          <w:rFonts w:eastAsia="Times New Roman"/>
          <w:b/>
          <w:sz w:val="28"/>
        </w:rPr>
      </w:pPr>
    </w:p>
    <w:p w:rsidR="006E601F" w:rsidRDefault="006E601F" w:rsidP="0081350A">
      <w:pPr>
        <w:tabs>
          <w:tab w:val="left" w:pos="142"/>
        </w:tabs>
        <w:ind w:firstLine="560"/>
        <w:jc w:val="center"/>
        <w:rPr>
          <w:rFonts w:eastAsia="Times New Roman"/>
          <w:b/>
          <w:sz w:val="28"/>
        </w:rPr>
      </w:pPr>
    </w:p>
    <w:p w:rsidR="00946F0B" w:rsidRDefault="00946F0B" w:rsidP="00946F0B">
      <w:pPr>
        <w:tabs>
          <w:tab w:val="left" w:pos="142"/>
        </w:tabs>
        <w:ind w:firstLine="560"/>
        <w:jc w:val="center"/>
        <w:rPr>
          <w:rFonts w:eastAsia="Times New Roman"/>
          <w:b/>
          <w:sz w:val="28"/>
        </w:rPr>
      </w:pPr>
      <w:r>
        <w:rPr>
          <w:rFonts w:eastAsia="Times New Roman"/>
          <w:b/>
          <w:sz w:val="28"/>
        </w:rPr>
        <w:t>поселок Красногвардеец</w:t>
      </w:r>
    </w:p>
    <w:p w:rsidR="00946F0B" w:rsidRDefault="00946F0B" w:rsidP="00946F0B">
      <w:pPr>
        <w:tabs>
          <w:tab w:val="left" w:pos="142"/>
        </w:tabs>
        <w:ind w:firstLine="560"/>
        <w:jc w:val="center"/>
        <w:rPr>
          <w:rFonts w:eastAsia="Times New Roman"/>
          <w:b/>
          <w:sz w:val="28"/>
        </w:rPr>
      </w:pPr>
      <w:r>
        <w:rPr>
          <w:rFonts w:eastAsia="Times New Roman"/>
          <w:b/>
          <w:sz w:val="28"/>
        </w:rPr>
        <w:t xml:space="preserve"> 2012 год</w:t>
      </w: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t>СОДЕРЖАНИЕ</w:t>
      </w:r>
    </w:p>
    <w:p w:rsidR="009917B8" w:rsidRDefault="009917B8" w:rsidP="0081350A">
      <w:pPr>
        <w:tabs>
          <w:tab w:val="left" w:pos="142"/>
        </w:tabs>
        <w:jc w:val="center"/>
        <w:rPr>
          <w:rFonts w:eastAsia="Times New Roman"/>
          <w:b/>
          <w:sz w:val="28"/>
        </w:rPr>
      </w:pPr>
    </w:p>
    <w:tbl>
      <w:tblPr>
        <w:tblW w:w="0" w:type="auto"/>
        <w:tblInd w:w="-108" w:type="dxa"/>
        <w:tblLayout w:type="fixed"/>
        <w:tblCellMar>
          <w:left w:w="0" w:type="dxa"/>
          <w:right w:w="0" w:type="dxa"/>
        </w:tblCellMar>
        <w:tblLook w:val="0000"/>
      </w:tblPr>
      <w:tblGrid>
        <w:gridCol w:w="9039"/>
        <w:gridCol w:w="36"/>
      </w:tblGrid>
      <w:tr w:rsidR="009917B8" w:rsidTr="009E3411">
        <w:tc>
          <w:tcPr>
            <w:tcW w:w="9039" w:type="dxa"/>
          </w:tcPr>
          <w:p w:rsidR="009917B8" w:rsidRDefault="009917B8" w:rsidP="0081350A">
            <w:pPr>
              <w:tabs>
                <w:tab w:val="left" w:pos="-1276"/>
              </w:tabs>
              <w:snapToGrid w:val="0"/>
              <w:rPr>
                <w:sz w:val="28"/>
              </w:rPr>
            </w:pPr>
            <w:r>
              <w:rPr>
                <w:rFonts w:eastAsia="Times New Roman"/>
                <w:sz w:val="28"/>
              </w:rPr>
              <w:t xml:space="preserve">Устав </w:t>
            </w:r>
            <w:r w:rsidR="00946F0B">
              <w:rPr>
                <w:sz w:val="28"/>
              </w:rPr>
              <w:t xml:space="preserve">Красногвардейского </w:t>
            </w:r>
            <w:r>
              <w:rPr>
                <w:sz w:val="28"/>
              </w:rPr>
              <w:t xml:space="preserve">сельского поселения </w:t>
            </w:r>
          </w:p>
          <w:p w:rsidR="009917B8" w:rsidRDefault="00946F0B" w:rsidP="0081350A">
            <w:pPr>
              <w:tabs>
                <w:tab w:val="left" w:pos="142"/>
              </w:tabs>
              <w:snapToGrid w:val="0"/>
              <w:rPr>
                <w:rFonts w:eastAsia="Times New Roman"/>
                <w:sz w:val="28"/>
              </w:rPr>
            </w:pPr>
            <w:r>
              <w:rPr>
                <w:sz w:val="28"/>
              </w:rPr>
              <w:t>Каневского</w:t>
            </w:r>
            <w:r w:rsidR="009917B8">
              <w:rPr>
                <w:sz w:val="28"/>
              </w:rPr>
              <w:t xml:space="preserve">  района (преамбула)                                 </w:t>
            </w:r>
            <w:r>
              <w:rPr>
                <w:sz w:val="28"/>
              </w:rPr>
              <w:t xml:space="preserve">                          </w:t>
            </w:r>
            <w:r>
              <w:rPr>
                <w:rFonts w:eastAsia="Times New Roman"/>
                <w:sz w:val="28"/>
              </w:rPr>
              <w:t>стр. 3</w:t>
            </w:r>
          </w:p>
          <w:p w:rsidR="009917B8" w:rsidRDefault="009917B8" w:rsidP="0081350A">
            <w:pPr>
              <w:pStyle w:val="21"/>
              <w:tabs>
                <w:tab w:val="left" w:pos="142"/>
              </w:tabs>
              <w:jc w:val="left"/>
              <w:rPr>
                <w:rFonts w:eastAsia="Times New Roman"/>
              </w:rPr>
            </w:pPr>
          </w:p>
        </w:tc>
        <w:tc>
          <w:tcPr>
            <w:tcW w:w="36" w:type="dxa"/>
          </w:tcPr>
          <w:p w:rsidR="009917B8" w:rsidRDefault="009917B8" w:rsidP="0081350A">
            <w:pPr>
              <w:snapToGrid w:val="0"/>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946F0B">
              <w:rPr>
                <w:rFonts w:eastAsia="Times New Roman"/>
                <w:sz w:val="28"/>
              </w:rPr>
              <w:t xml:space="preserve">                        стр. 3</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w:t>
            </w:r>
            <w:r w:rsidR="00946F0B">
              <w:rPr>
                <w:rFonts w:eastAsia="Times New Roman"/>
                <w:sz w:val="28"/>
              </w:rPr>
              <w:t>оселения                стр. 5</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946F0B">
              <w:rPr>
                <w:rFonts w:eastAsia="Times New Roman"/>
                <w:sz w:val="28"/>
              </w:rPr>
              <w:t xml:space="preserve">  </w:t>
            </w:r>
            <w:r w:rsidR="00206FB2">
              <w:rPr>
                <w:rFonts w:eastAsia="Times New Roman"/>
                <w:sz w:val="28"/>
              </w:rPr>
              <w:t xml:space="preserve">                         стр. 12</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946F0B">
              <w:rPr>
                <w:rFonts w:eastAsia="Times New Roman"/>
                <w:sz w:val="28"/>
              </w:rPr>
              <w:t xml:space="preserve">   </w:t>
            </w:r>
            <w:r w:rsidR="00206FB2">
              <w:rPr>
                <w:rFonts w:eastAsia="Times New Roman"/>
                <w:sz w:val="28"/>
              </w:rPr>
              <w:t xml:space="preserve">                         стр. 26</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206FB2">
              <w:rPr>
                <w:rFonts w:eastAsia="Times New Roman"/>
                <w:sz w:val="28"/>
              </w:rPr>
              <w:t xml:space="preserve">                        стр. 50</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946F0B">
              <w:rPr>
                <w:rFonts w:eastAsia="Times New Roman"/>
                <w:sz w:val="28"/>
              </w:rPr>
              <w:t xml:space="preserve">                        стр. 52</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самоуправления                 ст</w:t>
            </w:r>
            <w:r w:rsidR="00206FB2">
              <w:rPr>
                <w:rFonts w:eastAsia="Times New Roman"/>
                <w:sz w:val="28"/>
              </w:rPr>
              <w:t>р. 58</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должностных лиц местного самоуправления</w:t>
            </w:r>
            <w:r w:rsidR="00946F0B">
              <w:rPr>
                <w:rFonts w:eastAsia="Times New Roman"/>
                <w:sz w:val="28"/>
              </w:rPr>
              <w:t xml:space="preserve"> посе</w:t>
            </w:r>
            <w:r w:rsidR="00206FB2">
              <w:rPr>
                <w:rFonts w:eastAsia="Times New Roman"/>
                <w:sz w:val="28"/>
              </w:rPr>
              <w:t>ления                    стр. 70</w:t>
            </w:r>
          </w:p>
          <w:p w:rsidR="009917B8" w:rsidRDefault="009917B8" w:rsidP="0081350A">
            <w:pPr>
              <w:tabs>
                <w:tab w:val="left" w:pos="142"/>
              </w:tabs>
              <w:rPr>
                <w:rFonts w:eastAsia="Times New Roman"/>
                <w:sz w:val="28"/>
              </w:rPr>
            </w:pPr>
          </w:p>
        </w:tc>
      </w:tr>
      <w:tr w:rsidR="009917B8" w:rsidTr="009E3411">
        <w:trPr>
          <w:gridAfter w:val="1"/>
          <w:wAfter w:w="36" w:type="dxa"/>
        </w:trPr>
        <w:tc>
          <w:tcPr>
            <w:tcW w:w="9039"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946F0B">
              <w:rPr>
                <w:rFonts w:eastAsia="Times New Roman"/>
                <w:sz w:val="28"/>
              </w:rPr>
              <w:t xml:space="preserve"> </w:t>
            </w:r>
            <w:r w:rsidR="00206FB2">
              <w:rPr>
                <w:rFonts w:eastAsia="Times New Roman"/>
                <w:sz w:val="28"/>
              </w:rPr>
              <w:t xml:space="preserve">                         стр. 73</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r>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w:t>
      </w:r>
      <w:r w:rsidR="00946F0B">
        <w:rPr>
          <w:sz w:val="28"/>
        </w:rPr>
        <w:t xml:space="preserve">Красногвардейского </w:t>
      </w:r>
      <w:r>
        <w:rPr>
          <w:sz w:val="28"/>
        </w:rPr>
        <w:t xml:space="preserve">сельского поселения </w:t>
      </w:r>
      <w:r w:rsidR="00946F0B">
        <w:rPr>
          <w:sz w:val="28"/>
        </w:rPr>
        <w:t xml:space="preserve">Каневского </w:t>
      </w:r>
      <w:r>
        <w:rPr>
          <w:sz w:val="28"/>
        </w:rPr>
        <w:t xml:space="preserve">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946F0B">
        <w:rPr>
          <w:sz w:val="28"/>
        </w:rPr>
        <w:t xml:space="preserve">Красногвардейского </w:t>
      </w:r>
      <w:r>
        <w:rPr>
          <w:sz w:val="28"/>
        </w:rPr>
        <w:t xml:space="preserve">сельского поселения </w:t>
      </w:r>
      <w:r w:rsidR="00946F0B">
        <w:rPr>
          <w:sz w:val="28"/>
        </w:rPr>
        <w:t>Каневского</w:t>
      </w:r>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946F0B">
        <w:rPr>
          <w:sz w:val="28"/>
        </w:rPr>
        <w:t>Красногвардейского</w:t>
      </w:r>
      <w:r>
        <w:rPr>
          <w:b/>
          <w:sz w:val="28"/>
        </w:rPr>
        <w:t xml:space="preserve"> </w:t>
      </w:r>
      <w:r w:rsidR="00946F0B">
        <w:rPr>
          <w:sz w:val="28"/>
        </w:rPr>
        <w:t>сельского поселения Каневского</w:t>
      </w:r>
      <w:r>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946F0B">
        <w:rPr>
          <w:sz w:val="28"/>
        </w:rPr>
        <w:t xml:space="preserve"> Красногвардейского </w:t>
      </w:r>
      <w:r>
        <w:rPr>
          <w:sz w:val="28"/>
        </w:rPr>
        <w:t xml:space="preserve">сельского поселения </w:t>
      </w:r>
      <w:r w:rsidR="00946F0B">
        <w:rPr>
          <w:sz w:val="28"/>
        </w:rPr>
        <w:t>Каневского</w:t>
      </w:r>
      <w:r>
        <w:rPr>
          <w:sz w:val="28"/>
        </w:rPr>
        <w:t xml:space="preserve"> района, которому должны соответствовать все иные нормативные правовые акты органов и должностных лиц местного самоуправления </w:t>
      </w:r>
      <w:r w:rsidR="00946F0B">
        <w:rPr>
          <w:sz w:val="28"/>
        </w:rPr>
        <w:t xml:space="preserve">Красногвардейского </w:t>
      </w:r>
      <w:r>
        <w:rPr>
          <w:sz w:val="28"/>
        </w:rPr>
        <w:t xml:space="preserve">сельского поселения </w:t>
      </w:r>
      <w:r w:rsidR="00946F0B" w:rsidRPr="00946F0B">
        <w:rPr>
          <w:sz w:val="28"/>
        </w:rPr>
        <w:t>Каневского</w:t>
      </w:r>
      <w:r w:rsidR="00946F0B">
        <w:rPr>
          <w:b/>
          <w:sz w:val="28"/>
        </w:rPr>
        <w:t xml:space="preserve"> </w:t>
      </w:r>
      <w:r>
        <w:rPr>
          <w:sz w:val="28"/>
        </w:rPr>
        <w:t xml:space="preserve">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ГЛАВА I.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946F0B">
        <w:rPr>
          <w:b w:val="0"/>
          <w:i w:val="0"/>
        </w:rPr>
        <w:t>Красногвардейское</w:t>
      </w:r>
      <w:r>
        <w:rPr>
          <w:b w:val="0"/>
          <w:i w:val="0"/>
        </w:rPr>
        <w:t xml:space="preserve"> сельское поселение в составе муниципального образования </w:t>
      </w:r>
      <w:r w:rsidR="00946F0B">
        <w:rPr>
          <w:b w:val="0"/>
          <w:i w:val="0"/>
        </w:rPr>
        <w:t xml:space="preserve">Каневской </w:t>
      </w:r>
      <w:r>
        <w:rPr>
          <w:b w:val="0"/>
          <w:i w:val="0"/>
        </w:rPr>
        <w:t>район</w:t>
      </w:r>
      <w:r w:rsidR="00A03B53">
        <w:rPr>
          <w:b w:val="0"/>
          <w:i w:val="0"/>
        </w:rPr>
        <w:t>»</w:t>
      </w:r>
      <w:r>
        <w:rPr>
          <w:b w:val="0"/>
          <w:i w:val="0"/>
        </w:rPr>
        <w:t xml:space="preserve"> и </w:t>
      </w:r>
      <w:r w:rsidR="00A03B53">
        <w:rPr>
          <w:b w:val="0"/>
          <w:i w:val="0"/>
        </w:rPr>
        <w:t>«</w:t>
      </w:r>
      <w:r w:rsidR="009E35B3">
        <w:rPr>
          <w:b w:val="0"/>
          <w:i w:val="0"/>
        </w:rPr>
        <w:t>Красногвардейское сельское поселение Каневского</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946F0B">
        <w:rPr>
          <w:rFonts w:eastAsia="Lucida Sans Unicode"/>
        </w:rPr>
        <w:t>Красногвардейского</w:t>
      </w:r>
      <w:r>
        <w:rPr>
          <w:rFonts w:eastAsia="Lucida Sans Unicode"/>
        </w:rPr>
        <w:t xml:space="preserve"> сельского поселения  </w:t>
      </w:r>
      <w:r w:rsidR="00946F0B">
        <w:rPr>
          <w:rFonts w:eastAsia="Lucida Sans Unicode"/>
        </w:rPr>
        <w:t xml:space="preserve">Каневской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946F0B" w:rsidRPr="006511FE">
        <w:rPr>
          <w:sz w:val="28"/>
        </w:rPr>
        <w:t>К</w:t>
      </w:r>
      <w:r w:rsidR="006511FE" w:rsidRPr="006511FE">
        <w:rPr>
          <w:sz w:val="28"/>
        </w:rPr>
        <w:t>расногвардейского</w:t>
      </w:r>
      <w:r w:rsidRPr="006511FE">
        <w:rPr>
          <w:sz w:val="28"/>
        </w:rPr>
        <w:t xml:space="preserve"> </w:t>
      </w:r>
      <w:r>
        <w:rPr>
          <w:sz w:val="28"/>
        </w:rPr>
        <w:t xml:space="preserve">сельского поселения </w:t>
      </w:r>
      <w:r w:rsidR="006511FE">
        <w:rPr>
          <w:sz w:val="28"/>
        </w:rPr>
        <w:t xml:space="preserve">Каневского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6511FE" w:rsidRPr="006511FE">
        <w:rPr>
          <w:sz w:val="28"/>
        </w:rPr>
        <w:t>Красногвардейского</w:t>
      </w:r>
      <w:r>
        <w:rPr>
          <w:b/>
          <w:i/>
          <w:sz w:val="28"/>
        </w:rPr>
        <w:t xml:space="preserve"> </w:t>
      </w:r>
      <w:r>
        <w:rPr>
          <w:sz w:val="28"/>
        </w:rPr>
        <w:t xml:space="preserve">сельского поселения </w:t>
      </w:r>
      <w:r w:rsidR="006511FE">
        <w:rPr>
          <w:sz w:val="28"/>
        </w:rPr>
        <w:t xml:space="preserve">Каневской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6511FE"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Красногвардейское</w:t>
      </w:r>
      <w:r w:rsidR="009917B8">
        <w:rPr>
          <w:rFonts w:eastAsia="Times New Roman"/>
          <w:sz w:val="28"/>
        </w:rPr>
        <w:t xml:space="preserve"> сельское поселение</w:t>
      </w:r>
      <w:r w:rsidR="009E35B3">
        <w:rPr>
          <w:rFonts w:eastAsia="Times New Roman"/>
          <w:sz w:val="28"/>
        </w:rPr>
        <w:t xml:space="preserve"> Каневского района</w:t>
      </w:r>
      <w:r w:rsidR="009917B8">
        <w:rPr>
          <w:rFonts w:eastAsia="Times New Roman"/>
          <w:sz w:val="28"/>
        </w:rPr>
        <w:t xml:space="preserve"> наделено Законом Кра</w:t>
      </w:r>
      <w:r>
        <w:rPr>
          <w:rFonts w:eastAsia="Times New Roman"/>
          <w:sz w:val="28"/>
        </w:rPr>
        <w:t>снодарского края от 05.05.2004 года № 697</w:t>
      </w:r>
      <w:r w:rsidR="009917B8">
        <w:rPr>
          <w:rFonts w:eastAsia="Times New Roman"/>
          <w:sz w:val="28"/>
        </w:rPr>
        <w:t xml:space="preserve"> - КЗ «Об установлении границ муниципального образования </w:t>
      </w:r>
      <w:r>
        <w:rPr>
          <w:rFonts w:eastAsia="Times New Roman"/>
          <w:sz w:val="28"/>
        </w:rPr>
        <w:t>Каневской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–сельских поселений - и установлении их границ» статусом </w:t>
      </w:r>
      <w:r w:rsidR="009917B8">
        <w:rPr>
          <w:rFonts w:eastAsia="Times New Roman"/>
          <w:sz w:val="28"/>
        </w:rPr>
        <w:lastRenderedPageBreak/>
        <w:t xml:space="preserve">сельского поселения, входящее в состав территории </w:t>
      </w:r>
      <w:r>
        <w:rPr>
          <w:rFonts w:eastAsia="Times New Roman"/>
          <w:sz w:val="28"/>
        </w:rPr>
        <w:t>Каневской</w:t>
      </w:r>
      <w:r w:rsidR="009917B8">
        <w:rPr>
          <w:rFonts w:eastAsia="Times New Roman"/>
          <w:sz w:val="28"/>
        </w:rPr>
        <w:t xml:space="preserve"> района.</w:t>
      </w:r>
    </w:p>
    <w:p w:rsidR="009917B8" w:rsidRPr="00EC4065" w:rsidRDefault="009917B8" w:rsidP="0081350A">
      <w:pPr>
        <w:ind w:firstLine="900"/>
        <w:jc w:val="both"/>
        <w:rPr>
          <w:b/>
          <w:sz w:val="20"/>
          <w:szCs w:val="20"/>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w:t>
      </w:r>
      <w:r w:rsidR="006511FE">
        <w:rPr>
          <w:rFonts w:eastAsia="Times New Roman"/>
          <w:sz w:val="28"/>
        </w:rPr>
        <w:t>от 05.05.2004 года № 697</w:t>
      </w:r>
      <w:r>
        <w:rPr>
          <w:rFonts w:eastAsia="Times New Roman"/>
          <w:sz w:val="28"/>
        </w:rPr>
        <w:t xml:space="preserve"> - КЗ «Об установлении границ муниципального образования </w:t>
      </w:r>
      <w:r w:rsidR="006511FE">
        <w:rPr>
          <w:rFonts w:eastAsia="Times New Roman"/>
          <w:sz w:val="28"/>
        </w:rPr>
        <w:t>Каневской</w:t>
      </w:r>
      <w:r>
        <w:rPr>
          <w:rFonts w:eastAsia="Times New Roman"/>
          <w:sz w:val="28"/>
        </w:rPr>
        <w:t xml:space="preserve"> район, наделении его статусом муниципального района, образовании в его составе муниципальных образований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EC4065" w:rsidRDefault="00EC4065" w:rsidP="0081350A">
      <w:pPr>
        <w:tabs>
          <w:tab w:val="left" w:pos="142"/>
        </w:tabs>
        <w:ind w:firstLine="851"/>
        <w:jc w:val="both"/>
        <w:rPr>
          <w:rFonts w:eastAsia="Times New Roman"/>
          <w:sz w:val="28"/>
        </w:rPr>
      </w:pPr>
      <w:r>
        <w:rPr>
          <w:rFonts w:eastAsia="Times New Roman"/>
          <w:sz w:val="28"/>
        </w:rPr>
        <w:t>В границах поселения расположены следующие населенные пункты: поселок Красногвардеец и станица Александровская.</w:t>
      </w:r>
    </w:p>
    <w:p w:rsidR="009917B8" w:rsidRPr="00EC4065" w:rsidRDefault="009917B8" w:rsidP="0081350A">
      <w:pPr>
        <w:pStyle w:val="ConsNormal"/>
        <w:tabs>
          <w:tab w:val="left" w:pos="142"/>
        </w:tabs>
        <w:ind w:firstLine="851"/>
        <w:jc w:val="both"/>
        <w:rPr>
          <w:rFonts w:ascii="Times New Roman" w:hAnsi="Times New Roman"/>
          <w:b/>
          <w:sz w:val="22"/>
          <w:szCs w:val="22"/>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9E35B3">
        <w:rPr>
          <w:rFonts w:eastAsia="Times New Roman"/>
          <w:sz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EC4065" w:rsidRDefault="009917B8" w:rsidP="0081350A">
      <w:pPr>
        <w:tabs>
          <w:tab w:val="left" w:pos="142"/>
        </w:tabs>
        <w:ind w:firstLine="851"/>
        <w:jc w:val="both"/>
        <w:rPr>
          <w:rFonts w:eastAsia="Times New Roman"/>
          <w:sz w:val="22"/>
          <w:szCs w:val="22"/>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9E35B3">
        <w:rPr>
          <w:rFonts w:eastAsia="Times New Roman"/>
        </w:rPr>
        <w:t xml:space="preserve"> </w:t>
      </w:r>
      <w:r>
        <w:rPr>
          <w:rFonts w:eastAsia="Times New Roman"/>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EC4065" w:rsidRDefault="009917B8" w:rsidP="0081350A">
      <w:pPr>
        <w:pStyle w:val="af"/>
        <w:tabs>
          <w:tab w:val="left" w:pos="142"/>
        </w:tabs>
        <w:ind w:firstLine="851"/>
        <w:jc w:val="left"/>
        <w:rPr>
          <w:rFonts w:eastAsia="Times New Roman"/>
          <w:sz w:val="22"/>
          <w:szCs w:val="22"/>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w:t>
      </w:r>
      <w:r>
        <w:rPr>
          <w:rFonts w:eastAsia="Times New Roman"/>
          <w:sz w:val="28"/>
        </w:rPr>
        <w:lastRenderedPageBreak/>
        <w:t>(указы и распоряжения Президента Российской Федерации, постановления и распоряжения Правительства Российской</w:t>
      </w:r>
      <w:r w:rsidR="009E35B3">
        <w:rPr>
          <w:rFonts w:eastAsia="Times New Roman"/>
          <w:sz w:val="28"/>
        </w:rPr>
        <w:t xml:space="preserve"> </w:t>
      </w:r>
      <w:r>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Pr>
          <w:rFonts w:eastAsia="Times New Roman"/>
          <w:b/>
          <w:i/>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Ii</w:t>
      </w:r>
      <w:r>
        <w:rPr>
          <w:rFonts w:eastAsia="Times New Roman"/>
          <w:b/>
          <w:caps/>
          <w:sz w:val="28"/>
        </w:rPr>
        <w:t>. ВОПРОСЫ местного ЗНАЧЕНИЯ поселения</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9917B8" w:rsidRDefault="009917B8" w:rsidP="0081350A">
      <w:pPr>
        <w:tabs>
          <w:tab w:val="left" w:pos="-1276"/>
          <w:tab w:val="left" w:pos="1134"/>
        </w:tabs>
        <w:ind w:firstLine="851"/>
        <w:jc w:val="both"/>
        <w:rPr>
          <w:sz w:val="28"/>
        </w:rPr>
      </w:pPr>
      <w:r>
        <w:rPr>
          <w:sz w:val="28"/>
        </w:rPr>
        <w:t>1) формирование, утверждение, исполнение бюджета поселения и контроль за исполнением данного бюджета;</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Default="009917B8" w:rsidP="0081350A">
      <w:pPr>
        <w:tabs>
          <w:tab w:val="left" w:pos="-1276"/>
          <w:tab w:val="left" w:pos="1134"/>
        </w:tabs>
        <w:ind w:firstLine="851"/>
        <w:jc w:val="both"/>
        <w:rPr>
          <w:sz w:val="28"/>
        </w:rPr>
      </w:pPr>
      <w:r>
        <w:rPr>
          <w:sz w:val="28"/>
        </w:rPr>
        <w:t>4) организация в границах поселения электро-, тепло-, газо- и водоснабжения населения, водоотведения, снабжения населения топливом</w:t>
      </w:r>
      <w:r w:rsidR="005375FE">
        <w:rPr>
          <w:sz w:val="28"/>
        </w:rPr>
        <w:t>, в пределах полномочий, установленных законодательством Российской Федерации</w:t>
      </w:r>
      <w:r>
        <w:rPr>
          <w:sz w:val="28"/>
        </w:rPr>
        <w:t>;</w:t>
      </w:r>
    </w:p>
    <w:p w:rsidR="009917B8" w:rsidRDefault="009917B8" w:rsidP="0081350A">
      <w:pPr>
        <w:tabs>
          <w:tab w:val="left" w:pos="-1276"/>
          <w:tab w:val="left" w:pos="1134"/>
        </w:tabs>
        <w:ind w:firstLine="851"/>
        <w:jc w:val="both"/>
        <w:rPr>
          <w:sz w:val="28"/>
        </w:rPr>
      </w:pPr>
      <w:r>
        <w:rPr>
          <w:sz w:val="28"/>
        </w:rPr>
        <w:t xml:space="preserve">5) 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9E35B3">
        <w:rPr>
          <w:rFonts w:eastAsiaTheme="minorHAnsi"/>
          <w:kern w:val="0"/>
          <w:sz w:val="28"/>
          <w:szCs w:val="28"/>
        </w:rPr>
        <w:t xml:space="preserve"> </w:t>
      </w:r>
      <w:r>
        <w:rPr>
          <w:sz w:val="28"/>
        </w:rPr>
        <w:t xml:space="preserve">автомобильных дорог местного значения в границах населенных пунктов поселения, а также осуществление </w:t>
      </w:r>
      <w:r>
        <w:rPr>
          <w:sz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17B8" w:rsidRDefault="009917B8" w:rsidP="0081350A">
      <w:pPr>
        <w:shd w:val="clear" w:color="auto" w:fill="FFFFFF"/>
        <w:tabs>
          <w:tab w:val="left" w:pos="-1276"/>
        </w:tabs>
        <w:ind w:firstLine="851"/>
        <w:jc w:val="both"/>
        <w:rPr>
          <w:sz w:val="28"/>
        </w:rPr>
      </w:pPr>
      <w:r>
        <w:rPr>
          <w:sz w:val="28"/>
        </w:rPr>
        <w:t xml:space="preserve">6) обеспечение </w:t>
      </w:r>
      <w:r w:rsidR="005375FE">
        <w:rPr>
          <w:sz w:val="28"/>
        </w:rPr>
        <w:t xml:space="preserve">проживающих в поселении </w:t>
      </w:r>
      <w:r>
        <w:rPr>
          <w:sz w:val="28"/>
        </w:rPr>
        <w:t xml:space="preserve">и нуждающихся в </w:t>
      </w:r>
      <w:r w:rsidR="005375FE">
        <w:rPr>
          <w:sz w:val="28"/>
        </w:rPr>
        <w:t>жилых помещениях малоимущих граждан  жилыми помещениями</w:t>
      </w:r>
      <w:r>
        <w:rPr>
          <w:sz w:val="28"/>
        </w:rPr>
        <w:t>,</w:t>
      </w:r>
      <w:r w:rsidR="00C54ADE">
        <w:rPr>
          <w:sz w:val="28"/>
        </w:rPr>
        <w:t xml:space="preserve"> организация строительства и </w:t>
      </w:r>
      <w:r w:rsidR="009E35B3">
        <w:rPr>
          <w:sz w:val="28"/>
        </w:rPr>
        <w:t xml:space="preserve"> </w:t>
      </w:r>
      <w:r>
        <w:rPr>
          <w:sz w:val="28"/>
        </w:rPr>
        <w:t>содержания муниципального жилищного фонда, создание условий для жилищного строительства</w:t>
      </w:r>
      <w:r w:rsidR="00C54ADE">
        <w:rPr>
          <w:sz w:val="28"/>
        </w:rPr>
        <w:t>, осуществление м</w:t>
      </w:r>
      <w:r w:rsidR="008143D4">
        <w:rPr>
          <w:sz w:val="28"/>
        </w:rPr>
        <w:t>униципального жилищного контроля</w:t>
      </w:r>
      <w:r w:rsidR="00C54ADE">
        <w:rPr>
          <w:sz w:val="28"/>
        </w:rPr>
        <w:t>, а также иных полномочий органов местного самоуправления в соответствии с жилищным законодательством</w:t>
      </w:r>
      <w:r>
        <w:rPr>
          <w:sz w:val="28"/>
        </w:rPr>
        <w:t xml:space="preserve">; </w:t>
      </w:r>
    </w:p>
    <w:p w:rsidR="009917B8" w:rsidRDefault="009917B8" w:rsidP="0081350A">
      <w:pPr>
        <w:shd w:val="clear" w:color="auto" w:fill="FFFFFF"/>
        <w:tabs>
          <w:tab w:val="left" w:pos="-1276"/>
        </w:tabs>
        <w:ind w:firstLine="851"/>
        <w:jc w:val="both"/>
        <w:rPr>
          <w:sz w:val="28"/>
        </w:rPr>
      </w:pPr>
      <w:r>
        <w:rPr>
          <w:sz w:val="28"/>
        </w:rPr>
        <w:t>7) создание условий для предоставления транспортных услуг</w:t>
      </w:r>
      <w:r w:rsidR="009E35B3">
        <w:rPr>
          <w:sz w:val="28"/>
        </w:rPr>
        <w:t xml:space="preserve"> </w:t>
      </w:r>
      <w:r>
        <w:rPr>
          <w:sz w:val="28"/>
        </w:rPr>
        <w:t>населению и организация транспортного обслуживания населения в границах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917B8" w:rsidRDefault="009917B8" w:rsidP="0081350A">
      <w:pPr>
        <w:shd w:val="clear" w:color="auto" w:fill="FFFFFF"/>
        <w:tabs>
          <w:tab w:val="left" w:pos="-1276"/>
        </w:tabs>
        <w:ind w:firstLine="851"/>
        <w:jc w:val="both"/>
        <w:rPr>
          <w:sz w:val="28"/>
        </w:rPr>
      </w:pPr>
      <w:r>
        <w:rPr>
          <w:sz w:val="28"/>
        </w:rPr>
        <w:t>9) участие в предупреждении и ликвидации последствий чрезвычайных ситуаций в границах поселения;</w:t>
      </w:r>
    </w:p>
    <w:p w:rsidR="009917B8" w:rsidRDefault="009917B8" w:rsidP="0081350A">
      <w:pPr>
        <w:tabs>
          <w:tab w:val="left" w:pos="-1276"/>
          <w:tab w:val="left" w:pos="1134"/>
        </w:tabs>
        <w:ind w:firstLine="851"/>
        <w:jc w:val="both"/>
        <w:rPr>
          <w:sz w:val="28"/>
        </w:rPr>
      </w:pPr>
      <w:r>
        <w:rPr>
          <w:sz w:val="28"/>
        </w:rPr>
        <w:t>10) обеспечение первичных мер пожарной безопасности</w:t>
      </w:r>
      <w:r w:rsidR="009E35B3">
        <w:rPr>
          <w:sz w:val="28"/>
        </w:rPr>
        <w:t xml:space="preserve"> </w:t>
      </w:r>
      <w:r>
        <w:rPr>
          <w:sz w:val="28"/>
        </w:rPr>
        <w:t>в границах населенных пунктов поселения;</w:t>
      </w:r>
    </w:p>
    <w:p w:rsidR="009917B8" w:rsidRDefault="009917B8" w:rsidP="0081350A">
      <w:pPr>
        <w:tabs>
          <w:tab w:val="left" w:pos="-1276"/>
          <w:tab w:val="left" w:pos="1134"/>
        </w:tabs>
        <w:ind w:firstLine="851"/>
        <w:jc w:val="both"/>
        <w:rPr>
          <w:sz w:val="28"/>
        </w:rPr>
      </w:pPr>
      <w:r>
        <w:rPr>
          <w:sz w:val="28"/>
        </w:rPr>
        <w:t>11) создание условий для обеспечения жителей поселения услугами связи, общественного питания, торговли и бытового обслуживания;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12) организация библиотечного обслуживания населения, комплектование</w:t>
      </w:r>
      <w:r w:rsidR="009E35B3">
        <w:rPr>
          <w:rFonts w:ascii="Times New Roman" w:hAnsi="Times New Roman"/>
          <w:sz w:val="28"/>
        </w:rPr>
        <w:t xml:space="preserve"> </w:t>
      </w:r>
      <w:r>
        <w:rPr>
          <w:rFonts w:ascii="Times New Roman" w:hAnsi="Times New Roman"/>
          <w:sz w:val="28"/>
        </w:rPr>
        <w:t>и обеспечение сохранности библиотечных фондов библиотек поселения;</w:t>
      </w:r>
    </w:p>
    <w:p w:rsidR="009917B8" w:rsidRDefault="009917B8" w:rsidP="0081350A">
      <w:pPr>
        <w:tabs>
          <w:tab w:val="left" w:pos="-1276"/>
        </w:tabs>
        <w:ind w:firstLine="851"/>
        <w:jc w:val="both"/>
        <w:rPr>
          <w:sz w:val="28"/>
        </w:rPr>
      </w:pPr>
      <w:r>
        <w:rPr>
          <w:sz w:val="28"/>
        </w:rPr>
        <w:t>13) создание условий</w:t>
      </w:r>
      <w:r w:rsidR="009E35B3">
        <w:rPr>
          <w:sz w:val="28"/>
        </w:rPr>
        <w:t xml:space="preserve"> </w:t>
      </w:r>
      <w:r>
        <w:rPr>
          <w:sz w:val="28"/>
        </w:rPr>
        <w:t>для организации досуга</w:t>
      </w:r>
      <w:r w:rsidR="009E35B3">
        <w:rPr>
          <w:sz w:val="28"/>
        </w:rPr>
        <w:t xml:space="preserve"> </w:t>
      </w:r>
      <w:r>
        <w:rPr>
          <w:sz w:val="28"/>
        </w:rPr>
        <w:t>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14)сохранение,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D5A50" w:rsidRDefault="009917B8" w:rsidP="0081350A">
      <w:pPr>
        <w:autoSpaceDE w:val="0"/>
        <w:autoSpaceDN w:val="0"/>
        <w:adjustRightInd w:val="0"/>
        <w:ind w:firstLine="851"/>
        <w:jc w:val="both"/>
        <w:outlineLvl w:val="1"/>
        <w:rPr>
          <w:rFonts w:eastAsiaTheme="minorHAnsi"/>
          <w:bCs/>
          <w:kern w:val="0"/>
          <w:sz w:val="28"/>
          <w:szCs w:val="28"/>
        </w:rPr>
      </w:pPr>
      <w:r>
        <w:rPr>
          <w:sz w:val="28"/>
        </w:rPr>
        <w:t>17) создание условий для массового отдыха жителей поселения и организация обустройства мест массового отдыха населения</w:t>
      </w:r>
      <w:r w:rsidR="00091353" w:rsidRPr="002D5A5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D5A50">
        <w:rPr>
          <w:sz w:val="28"/>
        </w:rPr>
        <w:t>;</w:t>
      </w:r>
    </w:p>
    <w:p w:rsidR="009917B8" w:rsidRDefault="009917B8" w:rsidP="0081350A">
      <w:pPr>
        <w:tabs>
          <w:tab w:val="left" w:pos="-1276"/>
          <w:tab w:val="left" w:pos="1134"/>
        </w:tabs>
        <w:ind w:firstLine="851"/>
        <w:jc w:val="both"/>
        <w:rPr>
          <w:sz w:val="28"/>
        </w:rPr>
      </w:pPr>
      <w:r>
        <w:rPr>
          <w:sz w:val="28"/>
        </w:rPr>
        <w:t>18) формирование архивных фондов поселения;</w:t>
      </w:r>
    </w:p>
    <w:p w:rsidR="009917B8" w:rsidRDefault="009917B8" w:rsidP="0081350A">
      <w:pPr>
        <w:tabs>
          <w:tab w:val="left" w:pos="-1276"/>
          <w:tab w:val="left" w:pos="1134"/>
        </w:tabs>
        <w:ind w:firstLine="851"/>
        <w:jc w:val="both"/>
        <w:rPr>
          <w:sz w:val="28"/>
        </w:rPr>
      </w:pPr>
      <w:r>
        <w:rPr>
          <w:sz w:val="28"/>
        </w:rPr>
        <w:t>19) организация сбора и вывоза бытовых отходов и мусора;</w:t>
      </w:r>
    </w:p>
    <w:p w:rsidR="00D15528" w:rsidRPr="006511FE" w:rsidRDefault="009917B8" w:rsidP="00865269">
      <w:pPr>
        <w:pStyle w:val="ConsPlusNonformat"/>
        <w:ind w:firstLine="851"/>
        <w:jc w:val="both"/>
        <w:rPr>
          <w:rFonts w:ascii="Times New Roman" w:eastAsiaTheme="minorHAnsi" w:hAnsi="Times New Roman" w:cs="Times New Roman"/>
          <w:kern w:val="0"/>
          <w:sz w:val="28"/>
          <w:szCs w:val="28"/>
        </w:rPr>
      </w:pPr>
      <w:r w:rsidRPr="00C54ADE">
        <w:rPr>
          <w:rFonts w:ascii="Times New Roman" w:hAnsi="Times New Roman" w:cs="Times New Roman"/>
          <w:sz w:val="28"/>
        </w:rPr>
        <w:t>20)</w:t>
      </w:r>
      <w:r w:rsidR="00C54ADE">
        <w:rPr>
          <w:rFonts w:ascii="Times New Roman" w:hAnsi="Times New Roman" w:cs="Times New Roman"/>
          <w:sz w:val="28"/>
        </w:rPr>
        <w:t xml:space="preserve"> </w:t>
      </w:r>
      <w:r w:rsidR="00D15528" w:rsidRPr="006511FE">
        <w:rPr>
          <w:rFonts w:ascii="Times New Roman" w:eastAsiaTheme="minorHAnsi" w:hAnsi="Times New Roman" w:cs="Times New Roman"/>
          <w:kern w:val="0"/>
          <w:sz w:val="28"/>
          <w:szCs w:val="28"/>
          <w:lang w:eastAsia="en-US" w:bidi="ar-SA"/>
        </w:rPr>
        <w:t xml:space="preserve">утверждение правил </w:t>
      </w:r>
      <w:r w:rsidR="00D15528" w:rsidRPr="006511FE">
        <w:rPr>
          <w:rFonts w:ascii="Times New Roman" w:eastAsiaTheme="minorHAnsi" w:hAnsi="Times New Roman" w:cs="Times New Roman"/>
          <w:kern w:val="0"/>
          <w:sz w:val="28"/>
          <w:szCs w:val="28"/>
        </w:rPr>
        <w:t xml:space="preserve">благоустройства территории поселения, </w:t>
      </w:r>
      <w:r w:rsidR="00D15528" w:rsidRPr="006511FE">
        <w:rPr>
          <w:rFonts w:ascii="Times New Roman" w:eastAsiaTheme="minorHAnsi" w:hAnsi="Times New Roman" w:cs="Times New Roman"/>
          <w:kern w:val="0"/>
          <w:sz w:val="28"/>
          <w:szCs w:val="28"/>
        </w:rPr>
        <w:lastRenderedPageBreak/>
        <w:t>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9E35B3">
        <w:rPr>
          <w:rFonts w:ascii="Times New Roman" w:eastAsiaTheme="minorHAnsi" w:hAnsi="Times New Roman" w:cs="Times New Roman"/>
          <w:kern w:val="0"/>
          <w:sz w:val="28"/>
          <w:szCs w:val="28"/>
        </w:rPr>
        <w:t xml:space="preserve"> </w:t>
      </w:r>
      <w:r w:rsidR="00D15528" w:rsidRPr="006511FE">
        <w:rPr>
          <w:rFonts w:ascii="Times New Roman" w:eastAsiaTheme="minorHAnsi" w:hAnsi="Times New Roman" w:cs="Times New Roman"/>
          <w:kern w:val="0"/>
          <w:sz w:val="28"/>
          <w:szCs w:val="28"/>
        </w:rPr>
        <w:t>домов, размещение и содержание малых архитектурных форм), а</w:t>
      </w:r>
      <w:r w:rsidR="009E35B3">
        <w:rPr>
          <w:rFonts w:ascii="Times New Roman" w:eastAsiaTheme="minorHAnsi" w:hAnsi="Times New Roman" w:cs="Times New Roman"/>
          <w:kern w:val="0"/>
          <w:sz w:val="28"/>
          <w:szCs w:val="28"/>
        </w:rPr>
        <w:t xml:space="preserve"> </w:t>
      </w:r>
      <w:r w:rsidR="00D15528" w:rsidRPr="006511FE">
        <w:rPr>
          <w:rFonts w:ascii="Times New Roman" w:eastAsiaTheme="minorHAnsi" w:hAnsi="Times New Roman" w:cs="Times New Roman"/>
          <w:kern w:val="0"/>
          <w:sz w:val="28"/>
          <w:szCs w:val="28"/>
        </w:rPr>
        <w:t>также использования, охраны, защиты, воспроизводства городских</w:t>
      </w:r>
      <w:r w:rsidR="009E35B3">
        <w:rPr>
          <w:rFonts w:ascii="Times New Roman" w:eastAsiaTheme="minorHAnsi" w:hAnsi="Times New Roman" w:cs="Times New Roman"/>
          <w:kern w:val="0"/>
          <w:sz w:val="28"/>
          <w:szCs w:val="28"/>
        </w:rPr>
        <w:t xml:space="preserve"> </w:t>
      </w:r>
      <w:r w:rsidR="00D15528" w:rsidRPr="006511FE">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9E35B3">
        <w:rPr>
          <w:rFonts w:ascii="Times New Roman" w:eastAsiaTheme="minorHAnsi" w:hAnsi="Times New Roman" w:cs="Times New Roman"/>
          <w:kern w:val="0"/>
          <w:sz w:val="28"/>
          <w:szCs w:val="28"/>
        </w:rPr>
        <w:t xml:space="preserve"> </w:t>
      </w:r>
      <w:r w:rsidR="00D15528" w:rsidRPr="006511FE">
        <w:rPr>
          <w:rFonts w:ascii="Times New Roman" w:eastAsiaTheme="minorHAnsi" w:hAnsi="Times New Roman" w:cs="Times New Roman"/>
          <w:kern w:val="0"/>
          <w:sz w:val="28"/>
          <w:szCs w:val="28"/>
        </w:rPr>
        <w:t>населенных пунктов поселения;</w:t>
      </w:r>
    </w:p>
    <w:p w:rsidR="009917B8" w:rsidRDefault="009917B8" w:rsidP="006C6A0B">
      <w:pPr>
        <w:autoSpaceDE w:val="0"/>
        <w:autoSpaceDN w:val="0"/>
        <w:adjustRightInd w:val="0"/>
        <w:ind w:firstLine="851"/>
        <w:jc w:val="both"/>
        <w:outlineLvl w:val="1"/>
        <w:rPr>
          <w:sz w:val="28"/>
        </w:rPr>
      </w:pPr>
      <w:r>
        <w:rPr>
          <w:sz w:val="28"/>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807527">
        <w:rPr>
          <w:sz w:val="28"/>
        </w:rPr>
        <w:t xml:space="preserve"> </w:t>
      </w:r>
      <w:r w:rsidR="004B7DAC" w:rsidRPr="002D5A50">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D5A50">
        <w:rPr>
          <w:sz w:val="28"/>
        </w:rPr>
        <w:t>,</w:t>
      </w:r>
      <w:r>
        <w:rPr>
          <w:sz w:val="28"/>
        </w:rPr>
        <w:t xml:space="preserve"> разрешений на ввод объектов в эксплуатацию при осуществлении строительства, реконструкции</w:t>
      </w:r>
      <w:r w:rsidR="00AC3791">
        <w:rPr>
          <w:sz w:val="28"/>
        </w:rPr>
        <w:t xml:space="preserve"> </w:t>
      </w:r>
      <w:r>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00AC3791">
        <w:rPr>
          <w:sz w:val="28"/>
        </w:rPr>
        <w:t xml:space="preserve"> </w:t>
      </w:r>
      <w:r>
        <w:rPr>
          <w:sz w:val="28"/>
        </w:rPr>
        <w:t xml:space="preserve">и изъятие, в том числе путем выкупа, земельных участков в границах поселения для муниципальных нужд, осуществление </w:t>
      </w:r>
      <w:r w:rsidR="00CD227E">
        <w:rPr>
          <w:sz w:val="28"/>
        </w:rPr>
        <w:t xml:space="preserve">муниципального </w:t>
      </w:r>
      <w:r>
        <w:rPr>
          <w:sz w:val="28"/>
        </w:rPr>
        <w:t>земельного контроля за использованием земель поселения;</w:t>
      </w:r>
    </w:p>
    <w:p w:rsidR="009917B8" w:rsidRDefault="009917B8" w:rsidP="0081350A">
      <w:pPr>
        <w:tabs>
          <w:tab w:val="left" w:pos="-1276"/>
          <w:tab w:val="left" w:pos="1134"/>
        </w:tabs>
        <w:ind w:firstLine="851"/>
        <w:jc w:val="both"/>
        <w:rPr>
          <w:sz w:val="28"/>
          <w:szCs w:val="28"/>
        </w:rPr>
      </w:pPr>
      <w:r>
        <w:rPr>
          <w:sz w:val="28"/>
        </w:rPr>
        <w:t xml:space="preserve">22)  </w:t>
      </w:r>
      <w:r>
        <w:rPr>
          <w:sz w:val="28"/>
          <w:szCs w:val="28"/>
        </w:rPr>
        <w:t>присвоение наименований улицам, площадям и иным территориям проживания граждан в населенных пунктах, установление нумерации домов;</w:t>
      </w:r>
    </w:p>
    <w:p w:rsidR="009917B8" w:rsidRDefault="009917B8" w:rsidP="0081350A">
      <w:pPr>
        <w:tabs>
          <w:tab w:val="left" w:pos="-1276"/>
          <w:tab w:val="left" w:pos="1134"/>
        </w:tabs>
        <w:ind w:firstLine="851"/>
        <w:jc w:val="both"/>
        <w:rPr>
          <w:sz w:val="28"/>
        </w:rPr>
      </w:pPr>
      <w:r>
        <w:rPr>
          <w:sz w:val="28"/>
        </w:rPr>
        <w:t>23) организация ритуальных услуг и содержание мест захоронения;</w:t>
      </w:r>
    </w:p>
    <w:p w:rsidR="009917B8" w:rsidRDefault="009917B8" w:rsidP="0081350A">
      <w:pPr>
        <w:pStyle w:val="ConsNormal"/>
        <w:tabs>
          <w:tab w:val="left" w:pos="-1276"/>
        </w:tabs>
        <w:ind w:firstLine="851"/>
        <w:jc w:val="both"/>
        <w:rPr>
          <w:rFonts w:ascii="Times New Roman" w:hAnsi="Times New Roman"/>
          <w:sz w:val="28"/>
        </w:rPr>
      </w:pPr>
      <w:r>
        <w:rPr>
          <w:rFonts w:ascii="Times New Roman" w:hAnsi="Times New Roman"/>
          <w:sz w:val="28"/>
        </w:rPr>
        <w:t>24)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9917B8" w:rsidRDefault="009917B8" w:rsidP="0081350A">
      <w:pPr>
        <w:pStyle w:val="ConsNormal"/>
        <w:tabs>
          <w:tab w:val="left" w:pos="-1276"/>
        </w:tabs>
        <w:ind w:firstLine="851"/>
        <w:jc w:val="both"/>
        <w:rPr>
          <w:rFonts w:ascii="Times New Roman" w:hAnsi="Times New Roman"/>
          <w:sz w:val="28"/>
        </w:rPr>
      </w:pPr>
      <w:r>
        <w:rPr>
          <w:rFonts w:ascii="Times New Roman" w:hAnsi="Times New Roman"/>
          <w:sz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Default="009917B8" w:rsidP="0081350A">
      <w:pPr>
        <w:pStyle w:val="ConsNormal"/>
        <w:tabs>
          <w:tab w:val="left" w:pos="-1276"/>
        </w:tabs>
        <w:ind w:firstLine="851"/>
        <w:jc w:val="both"/>
        <w:rPr>
          <w:rFonts w:ascii="Times New Roman" w:hAnsi="Times New Roman"/>
          <w:sz w:val="28"/>
        </w:rPr>
      </w:pPr>
      <w:r>
        <w:rPr>
          <w:rFonts w:ascii="Times New Roman" w:hAnsi="Times New Roman"/>
          <w:sz w:val="28"/>
        </w:rPr>
        <w:t>26) осуществление мероприятий по обеспечению безопасности людей на водных объектах, охране их жизни и здоровья;</w:t>
      </w:r>
    </w:p>
    <w:p w:rsidR="009917B8" w:rsidRDefault="009917B8" w:rsidP="0081350A">
      <w:pPr>
        <w:autoSpaceDE w:val="0"/>
        <w:autoSpaceDN w:val="0"/>
        <w:adjustRightInd w:val="0"/>
        <w:ind w:firstLine="851"/>
        <w:jc w:val="both"/>
        <w:outlineLvl w:val="1"/>
        <w:rPr>
          <w:sz w:val="28"/>
        </w:rPr>
      </w:pPr>
      <w:r>
        <w:rPr>
          <w:sz w:val="28"/>
        </w:rPr>
        <w:t>27) создание, развитие и обеспечение охраны лечебно-оздоровительных местностей и курортов местного значения на территории поселения</w:t>
      </w:r>
      <w:r w:rsidR="00734AA2" w:rsidRPr="002D5A50">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Pr>
          <w:sz w:val="28"/>
        </w:rPr>
        <w:t>;</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28) содействие в развитии сельскохозяйственного производства, создание условий для развития малого и среднего</w:t>
      </w:r>
      <w:r w:rsidR="00AC3791">
        <w:rPr>
          <w:rFonts w:ascii="Times New Roman" w:hAnsi="Times New Roman"/>
          <w:sz w:val="28"/>
        </w:rPr>
        <w:t xml:space="preserve"> </w:t>
      </w:r>
      <w:r>
        <w:rPr>
          <w:rFonts w:ascii="Times New Roman" w:hAnsi="Times New Roman"/>
          <w:sz w:val="28"/>
        </w:rPr>
        <w:t>предпринимательства;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29) организация и осуществление мероприятий по работе с детьми и молодежью в поселении;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30) осуществление в пределах, установленных водным </w:t>
      </w:r>
      <w:r>
        <w:rPr>
          <w:rFonts w:ascii="Times New Roman" w:hAnsi="Times New Roman"/>
          <w:sz w:val="28"/>
        </w:rPr>
        <w:lastRenderedPageBreak/>
        <w:t xml:space="preserve">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31) осуществление муниципального лесного контроля;</w:t>
      </w:r>
    </w:p>
    <w:p w:rsidR="009917B8" w:rsidRPr="00B13749" w:rsidRDefault="009917B8" w:rsidP="0081350A">
      <w:pPr>
        <w:pStyle w:val="ConsNormal"/>
        <w:numPr>
          <w:ilvl w:val="2"/>
          <w:numId w:val="23"/>
        </w:numPr>
        <w:ind w:left="0" w:firstLine="851"/>
        <w:jc w:val="both"/>
        <w:rPr>
          <w:rFonts w:ascii="Times New Roman" w:hAnsi="Times New Roman"/>
          <w:sz w:val="28"/>
        </w:rPr>
      </w:pPr>
      <w:r>
        <w:rPr>
          <w:rFonts w:ascii="Times New Roman" w:hAnsi="Times New Roman"/>
          <w:sz w:val="28"/>
        </w:rPr>
        <w:t xml:space="preserve">создание условий для деятельности добровольных формирований населения </w:t>
      </w:r>
      <w:r w:rsidRPr="00B13749">
        <w:rPr>
          <w:rFonts w:ascii="Times New Roman" w:hAnsi="Times New Roman"/>
          <w:sz w:val="28"/>
        </w:rPr>
        <w:t>по охране общественного порядка;</w:t>
      </w:r>
    </w:p>
    <w:p w:rsidR="009917B8" w:rsidRPr="00B13749" w:rsidRDefault="009917B8" w:rsidP="0081350A">
      <w:pPr>
        <w:tabs>
          <w:tab w:val="left" w:pos="0"/>
        </w:tabs>
        <w:ind w:firstLine="870"/>
        <w:jc w:val="both"/>
        <w:rPr>
          <w:rStyle w:val="80"/>
        </w:rPr>
      </w:pPr>
      <w:r w:rsidRPr="00B13749">
        <w:rPr>
          <w:rFonts w:eastAsia="Arial" w:cs="Arial"/>
          <w:bCs/>
          <w:sz w:val="28"/>
          <w:szCs w:val="28"/>
        </w:rPr>
        <w:t>33</w:t>
      </w:r>
      <w:r w:rsidRPr="00B13749">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D5A50" w:rsidRDefault="00637F1C" w:rsidP="0081350A">
      <w:pPr>
        <w:autoSpaceDE w:val="0"/>
        <w:autoSpaceDN w:val="0"/>
        <w:adjustRightInd w:val="0"/>
        <w:ind w:firstLine="851"/>
        <w:jc w:val="both"/>
        <w:outlineLvl w:val="1"/>
        <w:rPr>
          <w:rFonts w:eastAsiaTheme="minorHAnsi"/>
          <w:kern w:val="0"/>
          <w:sz w:val="28"/>
          <w:szCs w:val="28"/>
        </w:rPr>
      </w:pPr>
      <w:r w:rsidRPr="002D5A50">
        <w:rPr>
          <w:rFonts w:eastAsiaTheme="minorHAnsi"/>
          <w:kern w:val="0"/>
          <w:sz w:val="28"/>
          <w:szCs w:val="28"/>
        </w:rPr>
        <w:t>3</w:t>
      </w:r>
      <w:r w:rsidR="00BB040B" w:rsidRPr="002D5A50">
        <w:rPr>
          <w:rFonts w:eastAsiaTheme="minorHAnsi"/>
          <w:kern w:val="0"/>
          <w:sz w:val="28"/>
          <w:szCs w:val="28"/>
        </w:rPr>
        <w:t>4</w:t>
      </w:r>
      <w:r w:rsidRPr="002D5A50">
        <w:rPr>
          <w:rFonts w:eastAsiaTheme="minorHAnsi"/>
          <w:kern w:val="0"/>
          <w:sz w:val="28"/>
          <w:szCs w:val="28"/>
        </w:rPr>
        <w:t>) осуществление муниципального контроля за проведением муниципальных лотерей;</w:t>
      </w:r>
    </w:p>
    <w:p w:rsidR="00637F1C" w:rsidRPr="002D5A50" w:rsidRDefault="00637F1C" w:rsidP="0081350A">
      <w:pPr>
        <w:autoSpaceDE w:val="0"/>
        <w:autoSpaceDN w:val="0"/>
        <w:adjustRightInd w:val="0"/>
        <w:ind w:firstLine="851"/>
        <w:jc w:val="both"/>
        <w:outlineLvl w:val="1"/>
        <w:rPr>
          <w:rFonts w:eastAsiaTheme="minorHAnsi"/>
          <w:kern w:val="0"/>
          <w:sz w:val="28"/>
          <w:szCs w:val="28"/>
        </w:rPr>
      </w:pPr>
      <w:r w:rsidRPr="002D5A50">
        <w:rPr>
          <w:rFonts w:eastAsiaTheme="minorHAnsi"/>
          <w:kern w:val="0"/>
          <w:sz w:val="28"/>
          <w:szCs w:val="28"/>
        </w:rPr>
        <w:t>3</w:t>
      </w:r>
      <w:r w:rsidR="00C54ADE">
        <w:rPr>
          <w:rFonts w:eastAsiaTheme="minorHAnsi"/>
          <w:kern w:val="0"/>
          <w:sz w:val="28"/>
          <w:szCs w:val="28"/>
        </w:rPr>
        <w:t>5</w:t>
      </w:r>
      <w:r w:rsidRPr="002D5A50">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D5A50">
        <w:rPr>
          <w:rFonts w:eastAsiaTheme="minorHAnsi"/>
          <w:kern w:val="0"/>
          <w:sz w:val="28"/>
          <w:szCs w:val="28"/>
        </w:rPr>
        <w:t>тветствии с федеральным законом;</w:t>
      </w:r>
    </w:p>
    <w:p w:rsidR="003D6917" w:rsidRPr="002D5A50" w:rsidRDefault="00807527" w:rsidP="003D6917">
      <w:pPr>
        <w:autoSpaceDE w:val="0"/>
        <w:autoSpaceDN w:val="0"/>
        <w:adjustRightInd w:val="0"/>
        <w:ind w:firstLine="851"/>
        <w:jc w:val="both"/>
        <w:outlineLvl w:val="0"/>
        <w:rPr>
          <w:sz w:val="28"/>
          <w:szCs w:val="28"/>
        </w:rPr>
      </w:pPr>
      <w:r>
        <w:rPr>
          <w:sz w:val="28"/>
          <w:szCs w:val="28"/>
        </w:rPr>
        <w:t>36</w:t>
      </w:r>
      <w:r w:rsidR="003D6917" w:rsidRPr="002D5A5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Default="00807527" w:rsidP="003D6917">
      <w:pPr>
        <w:autoSpaceDE w:val="0"/>
        <w:autoSpaceDN w:val="0"/>
        <w:adjustRightInd w:val="0"/>
        <w:ind w:firstLine="851"/>
        <w:jc w:val="both"/>
        <w:outlineLvl w:val="0"/>
        <w:rPr>
          <w:sz w:val="28"/>
          <w:szCs w:val="28"/>
        </w:rPr>
      </w:pPr>
      <w:r>
        <w:rPr>
          <w:sz w:val="28"/>
          <w:szCs w:val="28"/>
        </w:rPr>
        <w:t>37</w:t>
      </w:r>
      <w:r w:rsidR="003D6917" w:rsidRPr="002D5A50">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143D4" w:rsidRPr="008143D4" w:rsidRDefault="00C54ADE" w:rsidP="0081350A">
      <w:pPr>
        <w:pStyle w:val="ConsNormal"/>
        <w:ind w:firstLine="851"/>
        <w:jc w:val="both"/>
        <w:rPr>
          <w:rFonts w:ascii="Times New Roman" w:hAnsi="Times New Roman"/>
          <w:sz w:val="28"/>
        </w:rPr>
      </w:pPr>
      <w:r>
        <w:rPr>
          <w:rFonts w:ascii="Times New Roman" w:hAnsi="Times New Roman"/>
          <w:sz w:val="28"/>
        </w:rPr>
        <w:t>3</w:t>
      </w:r>
      <w:r w:rsidR="00807527">
        <w:rPr>
          <w:rFonts w:ascii="Times New Roman" w:hAnsi="Times New Roman"/>
          <w:sz w:val="28"/>
        </w:rPr>
        <w:t>8</w:t>
      </w:r>
      <w:r w:rsidR="009917B8" w:rsidRPr="008143D4">
        <w:rPr>
          <w:rFonts w:ascii="Times New Roman" w:hAnsi="Times New Roman"/>
          <w:sz w:val="28"/>
        </w:rPr>
        <w:t>)</w:t>
      </w:r>
      <w:r w:rsidR="008143D4" w:rsidRPr="008143D4">
        <w:rPr>
          <w:rFonts w:ascii="Times New Roman" w:eastAsiaTheme="minorHAnsi" w:hAnsi="Times New Roman"/>
          <w:b/>
          <w:kern w:val="0"/>
          <w:sz w:val="28"/>
          <w:szCs w:val="28"/>
        </w:rPr>
        <w:t xml:space="preserve"> </w:t>
      </w:r>
      <w:r w:rsidR="008143D4" w:rsidRPr="008143D4">
        <w:rPr>
          <w:rFonts w:ascii="Times New Roman" w:eastAsiaTheme="minorHAnsi" w:hAnsi="Times New Roman"/>
          <w:kern w:val="0"/>
          <w:sz w:val="28"/>
          <w:szCs w:val="28"/>
        </w:rPr>
        <w:t>осуществление мер по противодействию коррупции в границах поселения;</w:t>
      </w:r>
    </w:p>
    <w:p w:rsidR="009917B8" w:rsidRDefault="009917B8" w:rsidP="0081350A">
      <w:pPr>
        <w:pStyle w:val="ConsNormal"/>
        <w:ind w:firstLine="851"/>
        <w:jc w:val="both"/>
        <w:rPr>
          <w:rFonts w:ascii="Times New Roman" w:hAnsi="Times New Roman"/>
          <w:sz w:val="28"/>
        </w:rPr>
      </w:pPr>
      <w:r w:rsidRPr="00120CDE">
        <w:rPr>
          <w:rFonts w:ascii="Times New Roman" w:hAnsi="Times New Roman"/>
          <w:sz w:val="28"/>
        </w:rPr>
        <w:t xml:space="preserve"> </w:t>
      </w:r>
      <w:r w:rsidR="008143D4">
        <w:rPr>
          <w:rFonts w:ascii="Times New Roman" w:hAnsi="Times New Roman"/>
          <w:sz w:val="28"/>
        </w:rPr>
        <w:t xml:space="preserve">39) </w:t>
      </w:r>
      <w:r w:rsidRPr="00120CDE">
        <w:rPr>
          <w:rFonts w:ascii="Times New Roman" w:hAnsi="Times New Roman"/>
          <w:sz w:val="28"/>
        </w:rPr>
        <w:t>иные вопросы местного значения</w:t>
      </w:r>
      <w:r>
        <w:rPr>
          <w:rFonts w:ascii="Times New Roman" w:hAnsi="Times New Roman"/>
          <w:sz w:val="28"/>
        </w:rPr>
        <w:t xml:space="preserve"> поселения, предусмотренные</w:t>
      </w:r>
      <w:r w:rsidR="00AC3791">
        <w:rPr>
          <w:rFonts w:ascii="Times New Roman" w:hAnsi="Times New Roman"/>
          <w:sz w:val="28"/>
        </w:rPr>
        <w:t xml:space="preserve"> </w:t>
      </w:r>
      <w:r>
        <w:rPr>
          <w:rFonts w:ascii="Times New Roman" w:hAnsi="Times New Roman"/>
          <w:sz w:val="28"/>
        </w:rPr>
        <w:t xml:space="preserve">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Default="009917B8" w:rsidP="0081350A">
      <w:pPr>
        <w:ind w:firstLine="851"/>
        <w:jc w:val="both"/>
        <w:rPr>
          <w:sz w:val="28"/>
        </w:rPr>
      </w:pPr>
      <w:r>
        <w:rPr>
          <w:sz w:val="28"/>
        </w:rPr>
        <w:t>4)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9917B8" w:rsidRDefault="009917B8" w:rsidP="0081350A">
      <w:pPr>
        <w:ind w:firstLine="851"/>
        <w:jc w:val="both"/>
        <w:rPr>
          <w:sz w:val="28"/>
        </w:rPr>
      </w:pPr>
      <w:r>
        <w:rPr>
          <w:sz w:val="28"/>
        </w:rPr>
        <w:t>5)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Default="009917B8" w:rsidP="0081350A">
      <w:pPr>
        <w:ind w:firstLine="851"/>
        <w:jc w:val="both"/>
        <w:rPr>
          <w:sz w:val="28"/>
        </w:rPr>
      </w:pPr>
      <w:r>
        <w:rPr>
          <w:sz w:val="28"/>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Default="009917B8" w:rsidP="0081350A">
      <w:pPr>
        <w:ind w:firstLine="851"/>
        <w:jc w:val="both"/>
        <w:rPr>
          <w:sz w:val="28"/>
        </w:rPr>
      </w:pPr>
      <w:r>
        <w:rPr>
          <w:sz w:val="28"/>
        </w:rPr>
        <w:lastRenderedPageBreak/>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Default="009917B8" w:rsidP="0081350A">
      <w:pPr>
        <w:ind w:firstLine="851"/>
        <w:jc w:val="both"/>
        <w:rPr>
          <w:sz w:val="28"/>
          <w:szCs w:val="28"/>
        </w:rPr>
      </w:pPr>
      <w:r>
        <w:rPr>
          <w:sz w:val="28"/>
          <w:szCs w:val="28"/>
        </w:rPr>
        <w:t>8) создание муниципальной пожарной охраны;</w:t>
      </w:r>
    </w:p>
    <w:p w:rsidR="009917B8" w:rsidRDefault="009917B8" w:rsidP="0081350A">
      <w:pPr>
        <w:ind w:firstLine="851"/>
        <w:jc w:val="both"/>
        <w:rPr>
          <w:sz w:val="28"/>
        </w:rPr>
      </w:pPr>
      <w:r>
        <w:rPr>
          <w:sz w:val="28"/>
        </w:rPr>
        <w:t>9) создание условий для развития туризма</w:t>
      </w:r>
      <w:r w:rsidR="00352ED7" w:rsidRPr="00AC3791">
        <w:rPr>
          <w:sz w:val="28"/>
        </w:rPr>
        <w:t>;</w:t>
      </w:r>
    </w:p>
    <w:p w:rsidR="00352ED7" w:rsidRPr="00AC3791" w:rsidRDefault="00352ED7"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AC3791">
        <w:rPr>
          <w:rFonts w:ascii="Times New Roman" w:hAnsi="Times New Roman" w:cs="Times New Roman"/>
          <w:sz w:val="28"/>
          <w:szCs w:val="28"/>
        </w:rPr>
        <w:t xml:space="preserve">10) </w:t>
      </w:r>
      <w:r w:rsidRPr="00AC3791">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AC3791">
        <w:rPr>
          <w:sz w:val="28"/>
        </w:rPr>
        <w:t xml:space="preserve"> </w:t>
      </w:r>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9917B8" w:rsidP="0081350A">
      <w:pPr>
        <w:numPr>
          <w:ilvl w:val="0"/>
          <w:numId w:val="3"/>
        </w:numPr>
        <w:tabs>
          <w:tab w:val="left" w:pos="1211"/>
        </w:tabs>
        <w:ind w:left="0" w:firstLine="851"/>
        <w:jc w:val="both"/>
        <w:rPr>
          <w:rFonts w:eastAsia="Times New Roman"/>
          <w:sz w:val="28"/>
        </w:rPr>
      </w:pPr>
      <w:r>
        <w:rPr>
          <w:rFonts w:eastAsia="Times New Roman"/>
          <w:sz w:val="28"/>
        </w:rPr>
        <w:t>принятие устава поселения</w:t>
      </w:r>
      <w:r w:rsidR="00AC3791">
        <w:rPr>
          <w:rFonts w:eastAsia="Times New Roman"/>
          <w:sz w:val="28"/>
        </w:rPr>
        <w:t xml:space="preserve"> </w:t>
      </w:r>
      <w:r>
        <w:rPr>
          <w:rFonts w:eastAsia="Times New Roman"/>
          <w:sz w:val="28"/>
        </w:rPr>
        <w:t>и внесение в него</w:t>
      </w:r>
      <w:r w:rsidR="00AC3791">
        <w:rPr>
          <w:rFonts w:eastAsia="Times New Roman"/>
          <w:sz w:val="28"/>
        </w:rPr>
        <w:t xml:space="preserve"> </w:t>
      </w:r>
      <w:r>
        <w:rPr>
          <w:rFonts w:eastAsia="Times New Roman"/>
          <w:sz w:val="28"/>
        </w:rPr>
        <w:t>изменений и дополнений, издание муниципальных правовых актов;</w:t>
      </w:r>
    </w:p>
    <w:p w:rsidR="009917B8" w:rsidRDefault="009917B8" w:rsidP="0081350A">
      <w:pPr>
        <w:numPr>
          <w:ilvl w:val="0"/>
          <w:numId w:val="3"/>
        </w:numPr>
        <w:tabs>
          <w:tab w:val="left" w:pos="1211"/>
        </w:tabs>
        <w:ind w:left="0" w:firstLine="851"/>
        <w:jc w:val="both"/>
        <w:rPr>
          <w:rFonts w:eastAsia="Times New Roman"/>
          <w:sz w:val="28"/>
        </w:rPr>
      </w:pPr>
      <w:r>
        <w:rPr>
          <w:rFonts w:eastAsia="Times New Roman"/>
          <w:sz w:val="28"/>
        </w:rPr>
        <w:t>установление официальных символов поселения;</w:t>
      </w:r>
    </w:p>
    <w:p w:rsidR="009917B8" w:rsidRPr="003909F6" w:rsidRDefault="009917B8" w:rsidP="0081350A">
      <w:pPr>
        <w:numPr>
          <w:ilvl w:val="0"/>
          <w:numId w:val="3"/>
        </w:numPr>
        <w:tabs>
          <w:tab w:val="left" w:pos="1211"/>
        </w:tabs>
        <w:ind w:left="0" w:firstLine="851"/>
        <w:jc w:val="both"/>
        <w:rPr>
          <w:rFonts w:eastAsia="Times New Roman"/>
          <w:sz w:val="28"/>
        </w:rPr>
      </w:pPr>
      <w:r w:rsidRPr="003909F6">
        <w:rPr>
          <w:rFonts w:eastAsia="Times New Roman"/>
          <w:sz w:val="28"/>
        </w:rPr>
        <w:t>создание муниципальных предприятий и учреждений</w:t>
      </w:r>
      <w:r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3909F6">
        <w:rPr>
          <w:rFonts w:eastAsia="Times New Roman"/>
          <w:sz w:val="28"/>
        </w:rPr>
        <w:t>формирование и размещение муниципального заказа;</w:t>
      </w:r>
    </w:p>
    <w:p w:rsidR="009917B8" w:rsidRPr="003909F6" w:rsidRDefault="009917B8" w:rsidP="0081350A">
      <w:pPr>
        <w:numPr>
          <w:ilvl w:val="0"/>
          <w:numId w:val="3"/>
        </w:numPr>
        <w:tabs>
          <w:tab w:val="left" w:pos="1211"/>
        </w:tabs>
        <w:ind w:left="0" w:firstLine="851"/>
        <w:jc w:val="both"/>
        <w:rPr>
          <w:rFonts w:eastAsia="Times New Roman"/>
          <w:sz w:val="28"/>
        </w:rPr>
      </w:pPr>
      <w:r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AC3791">
        <w:rPr>
          <w:rFonts w:eastAsia="Times New Roman"/>
          <w:sz w:val="28"/>
        </w:rPr>
        <w:t>и работы, выполняемые муниципальными предприятиями и учреждениями,</w:t>
      </w:r>
      <w:r w:rsidR="00AC3791">
        <w:rPr>
          <w:rFonts w:eastAsia="Times New Roman"/>
          <w:b/>
          <w:sz w:val="28"/>
        </w:rPr>
        <w:t xml:space="preserve"> </w:t>
      </w:r>
      <w:r w:rsidRPr="003909F6">
        <w:rPr>
          <w:rFonts w:eastAsia="Times New Roman"/>
          <w:sz w:val="28"/>
        </w:rPr>
        <w:t>если иное не предусмотрено федеральными законами;</w:t>
      </w:r>
    </w:p>
    <w:p w:rsidR="009917B8" w:rsidRPr="00DA1D05" w:rsidRDefault="009917B8" w:rsidP="0081350A">
      <w:pPr>
        <w:pStyle w:val="8"/>
        <w:keepNext w:val="0"/>
        <w:ind w:firstLine="851"/>
        <w:jc w:val="both"/>
      </w:pPr>
      <w:r w:rsidRPr="00DA1D05">
        <w:t xml:space="preserve">5) полномочиями по организации теплоснабжения, предусмотренными Федеральным законом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w:t>
      </w:r>
      <w:r w:rsidR="00AC3791">
        <w:rPr>
          <w:rFonts w:ascii="Times New Roman" w:hAnsi="Times New Roman"/>
          <w:sz w:val="28"/>
        </w:rPr>
        <w:t xml:space="preserve">Каневской </w:t>
      </w:r>
      <w:r>
        <w:rPr>
          <w:rFonts w:ascii="Times New Roman" w:hAnsi="Times New Roman"/>
          <w:sz w:val="28"/>
        </w:rPr>
        <w:t>район;</w:t>
      </w:r>
    </w:p>
    <w:p w:rsidR="009917B8" w:rsidRDefault="009917B8" w:rsidP="0081350A">
      <w:pPr>
        <w:tabs>
          <w:tab w:val="left" w:pos="1211"/>
        </w:tabs>
        <w:ind w:firstLine="851"/>
        <w:jc w:val="both"/>
        <w:rPr>
          <w:rFonts w:eastAsia="Times New Roman"/>
          <w:sz w:val="28"/>
        </w:rPr>
      </w:pPr>
      <w:r>
        <w:rPr>
          <w:rFonts w:eastAsia="Times New Roman"/>
          <w:sz w:val="28"/>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Default="009917B8" w:rsidP="0081350A">
      <w:pPr>
        <w:pStyle w:val="WW-2"/>
        <w:tabs>
          <w:tab w:val="left" w:pos="1211"/>
        </w:tabs>
      </w:pPr>
      <w:r>
        <w:t>8)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10) осуществление международных и внешнеэкономических связей в соответствии с федеральными законами;</w:t>
      </w:r>
    </w:p>
    <w:p w:rsidR="009917B8" w:rsidRDefault="009917B8" w:rsidP="0081350A">
      <w:pPr>
        <w:tabs>
          <w:tab w:val="left" w:pos="55"/>
        </w:tabs>
        <w:ind w:firstLine="851"/>
        <w:jc w:val="both"/>
        <w:rPr>
          <w:sz w:val="28"/>
        </w:rPr>
      </w:pPr>
      <w:r>
        <w:rPr>
          <w:sz w:val="28"/>
        </w:rPr>
        <w:t>11) организация подготовки, переподготовки и повышения квалификации главы поселения, депутатов Совета поселения, а также профессиональной подготовки, переподготовки и повышения квалификации муниципальных служащих и работников муниципальных учреждений;</w:t>
      </w:r>
    </w:p>
    <w:p w:rsidR="009917B8" w:rsidRDefault="009917B8" w:rsidP="0081350A">
      <w:pPr>
        <w:autoSpaceDE w:val="0"/>
        <w:ind w:firstLine="851"/>
        <w:jc w:val="both"/>
        <w:rPr>
          <w:sz w:val="28"/>
          <w:szCs w:val="28"/>
        </w:rPr>
      </w:pPr>
      <w:r>
        <w:rPr>
          <w:sz w:val="28"/>
        </w:rPr>
        <w:t xml:space="preserve">12)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 xml:space="preserve">13)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2. Органы местного самоуправления поселения вправе принимать решение о привлечении населения к</w:t>
      </w:r>
      <w:r w:rsidR="00AC3791">
        <w:rPr>
          <w:rFonts w:eastAsia="Times New Roman"/>
          <w:sz w:val="28"/>
        </w:rPr>
        <w:t xml:space="preserve"> </w:t>
      </w:r>
      <w:r>
        <w:rPr>
          <w:rFonts w:eastAsia="Times New Roman"/>
          <w:sz w:val="28"/>
        </w:rPr>
        <w:t>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8-10</w:t>
      </w:r>
      <w:r>
        <w:rPr>
          <w:rFonts w:eastAsia="Times New Roman"/>
          <w:b/>
          <w:sz w:val="28"/>
        </w:rPr>
        <w:t>,</w:t>
      </w:r>
      <w:r>
        <w:rPr>
          <w:rFonts w:eastAsia="Times New Roman"/>
          <w:sz w:val="28"/>
        </w:rPr>
        <w:t xml:space="preserve"> 17 и 20 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lastRenderedPageBreak/>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EB0F2A">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EB0F2A">
        <w:rPr>
          <w:rFonts w:eastAsia="Times New Roman"/>
        </w:rPr>
        <w:t xml:space="preserve"> </w:t>
      </w:r>
      <w:r>
        <w:rPr>
          <w:rFonts w:eastAsia="Times New Roman"/>
        </w:rPr>
        <w:t>или  учебы</w:t>
      </w:r>
      <w:r w:rsidR="00EB0F2A">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EB0F2A">
        <w:rPr>
          <w:rFonts w:ascii="Times New Roman" w:hAnsi="Times New Roman"/>
          <w:sz w:val="28"/>
        </w:rPr>
        <w:t xml:space="preserve"> </w:t>
      </w:r>
      <w:r>
        <w:rPr>
          <w:rFonts w:ascii="Times New Roman" w:hAnsi="Times New Roman"/>
          <w:sz w:val="28"/>
        </w:rPr>
        <w:t>Федеральным законом от 06.10.2003 № 131-ФЗ</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w:t>
      </w:r>
      <w:r>
        <w:rPr>
          <w:rFonts w:ascii="Times New Roman" w:hAnsi="Times New Roman"/>
          <w:sz w:val="28"/>
        </w:rPr>
        <w:lastRenderedPageBreak/>
        <w:t xml:space="preserve">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ConsNormal"/>
        <w:ind w:firstLine="851"/>
        <w:jc w:val="both"/>
        <w:rPr>
          <w:rFonts w:ascii="Times New Roman" w:hAnsi="Times New Roman"/>
          <w:b/>
          <w:sz w:val="28"/>
        </w:rPr>
      </w:pP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81350A">
      <w:pPr>
        <w:pStyle w:val="9"/>
        <w:keepNext w:val="0"/>
        <w:tabs>
          <w:tab w:val="left" w:pos="851"/>
        </w:tabs>
        <w:spacing w:before="0" w:after="0" w:line="100" w:lineRule="atLeast"/>
        <w:ind w:firstLine="851"/>
        <w:rPr>
          <w:rFonts w:eastAsia="Times New Roman"/>
          <w:caps/>
        </w:rPr>
      </w:pPr>
      <w:r>
        <w:rPr>
          <w:rFonts w:eastAsia="Times New Roman"/>
          <w:caps/>
        </w:rPr>
        <w:t>ГЛАВА I</w:t>
      </w:r>
      <w:r>
        <w:rPr>
          <w:rFonts w:eastAsia="Times New Roman"/>
          <w:caps/>
          <w:lang w:val="en-US"/>
        </w:rPr>
        <w:t>II</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 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EB0F2A">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EB0F2A">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EB0F2A">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w:t>
      </w:r>
      <w:r>
        <w:rPr>
          <w:sz w:val="28"/>
        </w:rPr>
        <w:lastRenderedPageBreak/>
        <w:t xml:space="preserve">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EB0F2A">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EB0F2A">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EB0F2A">
        <w:rPr>
          <w:rFonts w:eastAsia="Times New Roman"/>
          <w:color w:val="000000"/>
          <w:sz w:val="28"/>
        </w:rPr>
        <w:t xml:space="preserve"> </w:t>
      </w:r>
      <w:r>
        <w:rPr>
          <w:rFonts w:eastAsia="Times New Roman"/>
          <w:color w:val="000000"/>
          <w:sz w:val="28"/>
        </w:rPr>
        <w:t>референдуме</w:t>
      </w:r>
      <w:r w:rsidR="00206FB2">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w:t>
      </w:r>
      <w:r>
        <w:rPr>
          <w:sz w:val="28"/>
        </w:rPr>
        <w:lastRenderedPageBreak/>
        <w:t xml:space="preserve">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9917B8" w:rsidRDefault="009917B8" w:rsidP="0081350A">
      <w:pPr>
        <w:tabs>
          <w:tab w:val="left" w:pos="142"/>
        </w:tabs>
        <w:ind w:firstLine="709"/>
        <w:jc w:val="both"/>
        <w:rPr>
          <w:sz w:val="28"/>
        </w:rPr>
      </w:pPr>
      <w:r>
        <w:rPr>
          <w:rFonts w:eastAsia="Times New Roman"/>
          <w:sz w:val="28"/>
        </w:rPr>
        <w:t>3.Муниципальные выборы назначаются Советом не ранее чем за 90 дней и не позднее чем за 80 дней до дня голосования. Днями голосования являются второе воскресенье марта или в случаях, предусмотренных федеральным законодательством, второе воскресенье октября года, в котором истекают сроки полномочий органов местного самоуправления.</w:t>
      </w:r>
      <w:r w:rsidR="00EB0F2A">
        <w:rPr>
          <w:rFonts w:eastAsia="Times New Roman"/>
          <w:sz w:val="28"/>
        </w:rPr>
        <w:t xml:space="preserve"> </w:t>
      </w:r>
      <w:r>
        <w:rPr>
          <w:sz w:val="28"/>
        </w:rPr>
        <w:t>Если второе воскресенье марта (второе воскресенье октября),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марта (второе воскресенье октября) объявлено в установленном порядке рабочим днем, выборы назначаются на первое воскресенье марта (первое воскресенье октября).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9917B8" w:rsidRDefault="009917B8" w:rsidP="0081350A">
      <w:pPr>
        <w:tabs>
          <w:tab w:val="left" w:pos="142"/>
        </w:tabs>
        <w:ind w:firstLine="851"/>
        <w:jc w:val="both"/>
        <w:rPr>
          <w:sz w:val="28"/>
        </w:rPr>
      </w:pPr>
      <w:r>
        <w:rPr>
          <w:sz w:val="28"/>
        </w:rPr>
        <w:t>5.Основные выборы органов местного самоуправления, проводимые после досрочных выборов, должны быть назначены на второе воскресенье марта года, в котором истекают полномочия органа местного самоуправления, избранного на досрочных выборах.</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EB0F2A">
        <w:rPr>
          <w:rFonts w:eastAsia="Times New Roman"/>
          <w:sz w:val="28"/>
        </w:rP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EB0F2A">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 xml:space="preserve">1. Инициатива проведения голосования по отзыву депутатов Совета, главы поселения принадлежит гражданам Российской Федерации, имеющим </w:t>
      </w:r>
      <w:r>
        <w:rPr>
          <w:rFonts w:eastAsia="Times New Roman"/>
          <w:sz w:val="28"/>
        </w:rPr>
        <w:lastRenderedPageBreak/>
        <w:t>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EB0F2A">
        <w:rPr>
          <w:rFonts w:eastAsia="Times New Roman"/>
          <w:sz w:val="28"/>
        </w:rPr>
        <w:t xml:space="preserve"> </w:t>
      </w:r>
      <w:r>
        <w:rPr>
          <w:rFonts w:eastAsia="Times New Roman"/>
          <w:sz w:val="28"/>
        </w:rPr>
        <w:t>комиссии (комитета) Совета, а также</w:t>
      </w:r>
      <w:r w:rsidR="00EB0F2A">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EB0F2A">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917B8" w:rsidP="0081350A">
      <w:pPr>
        <w:tabs>
          <w:tab w:val="left" w:pos="142"/>
        </w:tabs>
        <w:autoSpaceDE w:val="0"/>
        <w:ind w:firstLine="851"/>
        <w:jc w:val="both"/>
        <w:rPr>
          <w:rFonts w:eastAsia="Times New Roman"/>
          <w:color w:val="000000"/>
          <w:sz w:val="28"/>
        </w:rPr>
      </w:pPr>
      <w:r>
        <w:rPr>
          <w:rFonts w:eastAsia="Times New Roman"/>
          <w:sz w:val="28"/>
        </w:rPr>
        <w:t xml:space="preserve">7. </w:t>
      </w:r>
      <w:r>
        <w:rPr>
          <w:rFonts w:eastAsia="Times New Roman"/>
          <w:color w:val="000000"/>
          <w:sz w:val="28"/>
        </w:rPr>
        <w:t>Инициатива проведения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 xml:space="preserve">поселения </w:t>
      </w:r>
      <w:r>
        <w:rPr>
          <w:rFonts w:eastAsia="Times New Roman"/>
          <w:color w:val="000000"/>
          <w:sz w:val="28"/>
        </w:rPr>
        <w:t>принадлежит лицам, обладающим правом участия в муниципальных выборах.</w:t>
      </w:r>
    </w:p>
    <w:p w:rsidR="009917B8" w:rsidRDefault="009917B8" w:rsidP="0081350A">
      <w:pPr>
        <w:pStyle w:val="31"/>
        <w:tabs>
          <w:tab w:val="left" w:pos="142"/>
        </w:tabs>
        <w:ind w:firstLine="851"/>
        <w:jc w:val="both"/>
        <w:rPr>
          <w:rFonts w:eastAsia="Times New Roman"/>
          <w:sz w:val="28"/>
        </w:rPr>
      </w:pPr>
      <w:r>
        <w:rPr>
          <w:rFonts w:eastAsia="Times New Roman"/>
          <w:color w:val="000000"/>
          <w:sz w:val="28"/>
        </w:rPr>
        <w:t xml:space="preserve">8. </w:t>
      </w:r>
      <w:r>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sidR="00EB0F2A">
        <w:rPr>
          <w:rFonts w:eastAsia="Times New Roman"/>
          <w:sz w:val="28"/>
        </w:rPr>
        <w:t xml:space="preserve"> </w:t>
      </w:r>
      <w:r>
        <w:rPr>
          <w:rFonts w:eastAsia="Times New Roman"/>
          <w:sz w:val="28"/>
        </w:rPr>
        <w:t xml:space="preserve">указанными в части 1 настоящей статьи, по месту своего жительства на собрании.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9. Инициаторы проведения собрания обязаны заблаговременно известить о времени и месте проведения собрания комиссию и лицо, отзыв которого </w:t>
      </w:r>
      <w:r>
        <w:rPr>
          <w:rFonts w:eastAsia="Times New Roman"/>
          <w:sz w:val="28"/>
        </w:rPr>
        <w:lastRenderedPageBreak/>
        <w:t>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C11CA8">
        <w:rPr>
          <w:rFonts w:eastAsia="Times New Roman"/>
          <w:color w:val="000000"/>
          <w:sz w:val="28"/>
        </w:rPr>
        <w:t xml:space="preserve"> </w:t>
      </w:r>
      <w:r>
        <w:rPr>
          <w:rFonts w:eastAsia="Times New Roman"/>
          <w:color w:val="000000"/>
          <w:sz w:val="28"/>
        </w:rPr>
        <w:t>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EB0F2A">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11. Регистрация инициативной группы</w:t>
      </w:r>
      <w:r w:rsidR="00EB0F2A">
        <w:rPr>
          <w:rFonts w:eastAsia="Times New Roman"/>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2D5A50" w:rsidRDefault="00A8761A" w:rsidP="0081350A">
      <w:pPr>
        <w:tabs>
          <w:tab w:val="left" w:pos="142"/>
        </w:tabs>
        <w:autoSpaceDE w:val="0"/>
        <w:ind w:firstLine="851"/>
        <w:jc w:val="both"/>
        <w:rPr>
          <w:rFonts w:eastAsia="Times New Roman"/>
          <w:color w:val="000000"/>
          <w:sz w:val="28"/>
        </w:rPr>
      </w:pPr>
      <w:r w:rsidRPr="002D5A50">
        <w:rPr>
          <w:sz w:val="27"/>
          <w:szCs w:val="27"/>
        </w:rPr>
        <w:lastRenderedPageBreak/>
        <w:t xml:space="preserve">Подписные листы изготавливаются по форме, установленной </w:t>
      </w:r>
      <w:r w:rsidRPr="002D5A50">
        <w:rPr>
          <w:color w:val="000000"/>
          <w:sz w:val="27"/>
          <w:szCs w:val="27"/>
        </w:rPr>
        <w:t>приложением 9 к Федеральному закону от 12.06.2002 № 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2D5A50">
        <w:rPr>
          <w:color w:val="000000"/>
          <w:sz w:val="27"/>
          <w:szCs w:val="27"/>
        </w:rPr>
        <w:t>Законом Краснодарского края от 23.07.2003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12. Число подписей, необходимых для назначения голосования по отзыву</w:t>
      </w:r>
      <w:r w:rsidR="00EB0F2A">
        <w:rPr>
          <w:rFonts w:eastAsia="Times New Roman"/>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sidR="00EB0F2A">
        <w:rPr>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81350A">
      <w:pPr>
        <w:tabs>
          <w:tab w:val="left" w:pos="142"/>
        </w:tabs>
        <w:autoSpaceDE w:val="0"/>
        <w:ind w:firstLine="709"/>
        <w:jc w:val="both"/>
        <w:rPr>
          <w:b/>
          <w:sz w:val="28"/>
        </w:rPr>
      </w:pPr>
      <w:r>
        <w:rPr>
          <w:rFonts w:eastAsia="Times New Roman"/>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2D5A50" w:rsidRDefault="006179CF" w:rsidP="0081350A">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81350A">
      <w:pPr>
        <w:tabs>
          <w:tab w:val="left" w:pos="142"/>
        </w:tabs>
        <w:autoSpaceDE w:val="0"/>
        <w:ind w:firstLine="851"/>
        <w:jc w:val="both"/>
        <w:rPr>
          <w:rFonts w:eastAsia="Times New Roman"/>
          <w:color w:val="000000"/>
          <w:sz w:val="28"/>
        </w:rPr>
      </w:pPr>
      <w:r>
        <w:rPr>
          <w:rFonts w:eastAsia="Times New Roman"/>
          <w:color w:val="000000"/>
          <w:sz w:val="28"/>
        </w:rPr>
        <w:t xml:space="preserve">16.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EB0F2A">
        <w:rPr>
          <w:rFonts w:eastAsia="Times New Roman"/>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17. Совет</w:t>
      </w:r>
      <w:r w:rsidR="00EB0F2A">
        <w:rPr>
          <w:rFonts w:eastAsia="Times New Roman"/>
          <w:sz w:val="28"/>
        </w:rPr>
        <w:t xml:space="preserve"> </w:t>
      </w:r>
      <w:r>
        <w:rPr>
          <w:rFonts w:eastAsia="Times New Roman"/>
          <w:sz w:val="28"/>
        </w:rPr>
        <w:t>принимает решение о назначении голосования по отзыву не позднее</w:t>
      </w:r>
      <w:r w:rsidR="00EB0F2A">
        <w:rPr>
          <w:rFonts w:eastAsia="Times New Roman"/>
          <w:sz w:val="28"/>
        </w:rPr>
        <w:t xml:space="preserve"> </w:t>
      </w:r>
      <w:r>
        <w:rPr>
          <w:rFonts w:eastAsia="Times New Roman"/>
          <w:sz w:val="28"/>
        </w:rPr>
        <w:t>чем через 15 календарных</w:t>
      </w:r>
      <w:r w:rsidR="00EB0F2A">
        <w:rPr>
          <w:rFonts w:eastAsia="Times New Roman"/>
          <w:sz w:val="28"/>
        </w:rPr>
        <w:t xml:space="preserve"> </w:t>
      </w:r>
      <w:r>
        <w:rPr>
          <w:rFonts w:eastAsia="Times New Roman"/>
          <w:sz w:val="28"/>
        </w:rPr>
        <w:t xml:space="preserve">дней со дня представления документов, указанных в части 16 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EB0F2A">
        <w:rPr>
          <w:rFonts w:eastAsia="Times New Roman"/>
          <w:color w:val="000000"/>
          <w:sz w:val="28"/>
        </w:rPr>
        <w:t xml:space="preserve"> </w:t>
      </w:r>
      <w:r w:rsidR="00E971B3" w:rsidRPr="002D5A50">
        <w:rPr>
          <w:rFonts w:eastAsia="Times New Roman"/>
          <w:color w:val="000000"/>
          <w:sz w:val="28"/>
        </w:rPr>
        <w:t>принято</w:t>
      </w:r>
      <w:r w:rsidR="00EB0F2A">
        <w:rPr>
          <w:rFonts w:eastAsia="Times New Roman"/>
          <w:color w:val="000000"/>
          <w:sz w:val="28"/>
        </w:rPr>
        <w:t xml:space="preserve"> </w:t>
      </w:r>
      <w:r>
        <w:rPr>
          <w:rFonts w:eastAsia="Times New Roman"/>
          <w:color w:val="000000"/>
          <w:sz w:val="28"/>
        </w:rPr>
        <w:t>не позднее  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w:t>
      </w:r>
      <w:r>
        <w:rPr>
          <w:rFonts w:eastAsia="Times New Roman"/>
          <w:sz w:val="28"/>
        </w:rPr>
        <w:lastRenderedPageBreak/>
        <w:t>днем.</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9917B8" w:rsidRDefault="009917B8" w:rsidP="0081350A">
      <w:pPr>
        <w:pStyle w:val="ad"/>
        <w:spacing w:after="0" w:line="100" w:lineRule="atLeast"/>
        <w:ind w:firstLine="851"/>
        <w:jc w:val="both"/>
        <w:rPr>
          <w:rFonts w:eastAsia="Times New Roman"/>
          <w:sz w:val="28"/>
        </w:rPr>
      </w:pPr>
      <w:r>
        <w:rPr>
          <w:rFonts w:eastAsia="Times New Roman"/>
          <w:sz w:val="28"/>
        </w:rPr>
        <w:t>18. Для проведения голосования и подсчета голосов избирателей образуются участки голосования по отзыву.</w:t>
      </w:r>
    </w:p>
    <w:p w:rsidR="009917B8" w:rsidRDefault="009917B8" w:rsidP="0081350A">
      <w:pPr>
        <w:tabs>
          <w:tab w:val="left" w:pos="-142"/>
          <w:tab w:val="left" w:pos="0"/>
          <w:tab w:val="left" w:pos="142"/>
        </w:tabs>
        <w:autoSpaceDE w:val="0"/>
        <w:ind w:firstLine="851"/>
        <w:jc w:val="both"/>
        <w:rPr>
          <w:color w:val="000000"/>
          <w:sz w:val="28"/>
        </w:rPr>
      </w:pPr>
      <w:r>
        <w:rPr>
          <w:color w:val="000000"/>
          <w:sz w:val="28"/>
        </w:rPr>
        <w:t xml:space="preserve">Образование участков для проведения голосования по отзыву, формирование участковых комиссий, составление и уточнение списков участников голосования по отзыву осуществляются в порядке, предусмотренном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19. Для участия в голосовании по отзыву избиратель получает бюллетень для голосования по отзыву.</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25 дней до дня голосования. Текст бюллетеня должен быть размещен только на одной его стороне.</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21. Голосование по отзыву депутата Совета, главы поселения</w:t>
      </w:r>
      <w:r w:rsidR="00EB0F2A">
        <w:rPr>
          <w:rFonts w:eastAsia="Times New Roman"/>
          <w:sz w:val="28"/>
        </w:rPr>
        <w:t xml:space="preserve"> </w:t>
      </w:r>
      <w:r>
        <w:rPr>
          <w:rFonts w:eastAsia="Times New Roman"/>
          <w:sz w:val="28"/>
        </w:rPr>
        <w:t xml:space="preserve">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w:t>
      </w:r>
      <w:r>
        <w:rPr>
          <w:sz w:val="28"/>
        </w:rPr>
        <w:t xml:space="preserve">с учетом особенностей, предусмотренных Федеральным законом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Pr>
          <w:rFonts w:eastAsia="Times New Roman"/>
          <w:sz w:val="28"/>
        </w:rPr>
        <w:t xml:space="preserve">23. </w:t>
      </w:r>
      <w:r>
        <w:rPr>
          <w:rFonts w:eastAsia="Times New Roman"/>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Pr>
          <w:rFonts w:eastAsia="Times New Roman"/>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25. Общие результаты голосования по отзыву, включая данные </w:t>
      </w:r>
      <w:r>
        <w:rPr>
          <w:rFonts w:eastAsia="Times New Roman"/>
          <w:sz w:val="28"/>
        </w:rPr>
        <w:lastRenderedPageBreak/>
        <w:t>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Pr>
          <w:sz w:val="28"/>
        </w:rPr>
        <w:t>27.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w:t>
      </w:r>
    </w:p>
    <w:p w:rsidR="00C30DC7" w:rsidRPr="002D5A50" w:rsidRDefault="00C30DC7" w:rsidP="00C30DC7">
      <w:pPr>
        <w:autoSpaceDE w:val="0"/>
        <w:autoSpaceDN w:val="0"/>
        <w:adjustRightInd w:val="0"/>
        <w:ind w:firstLine="851"/>
        <w:jc w:val="both"/>
        <w:outlineLvl w:val="1"/>
        <w:rPr>
          <w:sz w:val="28"/>
          <w:szCs w:val="28"/>
        </w:rPr>
      </w:pPr>
      <w:r w:rsidRPr="002D5A50">
        <w:rPr>
          <w:sz w:val="28"/>
          <w:szCs w:val="28"/>
        </w:rPr>
        <w:t xml:space="preserve">Голосование по вопросам изменения границ, преобразования </w:t>
      </w:r>
      <w:r w:rsidR="00482F04" w:rsidRPr="002D5A50">
        <w:rPr>
          <w:sz w:val="28"/>
          <w:szCs w:val="28"/>
        </w:rPr>
        <w:t>поселения</w:t>
      </w:r>
      <w:r w:rsidRPr="002D5A50">
        <w:rPr>
          <w:sz w:val="28"/>
          <w:szCs w:val="28"/>
        </w:rPr>
        <w:t xml:space="preserve"> проводится на всей территории </w:t>
      </w:r>
      <w:r w:rsidR="00460648" w:rsidRPr="002D5A50">
        <w:rPr>
          <w:sz w:val="28"/>
          <w:szCs w:val="28"/>
        </w:rPr>
        <w:t>поселения</w:t>
      </w:r>
      <w:r w:rsidRPr="002D5A50">
        <w:rPr>
          <w:sz w:val="28"/>
          <w:szCs w:val="28"/>
        </w:rPr>
        <w:t xml:space="preserve"> или на части его территории в соответствии с част</w:t>
      </w:r>
      <w:r w:rsidR="00DA602E" w:rsidRPr="002D5A50">
        <w:rPr>
          <w:sz w:val="28"/>
          <w:szCs w:val="28"/>
        </w:rPr>
        <w:t xml:space="preserve">ью </w:t>
      </w:r>
      <w:hyperlink r:id="rId8" w:history="1">
        <w:r w:rsidRPr="002D5A50">
          <w:rPr>
            <w:sz w:val="28"/>
            <w:szCs w:val="28"/>
          </w:rPr>
          <w:t>3 статьи 12</w:t>
        </w:r>
      </w:hyperlink>
      <w:r w:rsidR="00EB0F2A" w:rsidRPr="00EB0F2A">
        <w:rPr>
          <w:sz w:val="28"/>
          <w:szCs w:val="28"/>
        </w:rPr>
        <w:t xml:space="preserve">, </w:t>
      </w:r>
      <w:r w:rsidR="00A75E3C" w:rsidRPr="00EB0F2A">
        <w:rPr>
          <w:sz w:val="28"/>
          <w:szCs w:val="28"/>
        </w:rPr>
        <w:t>частью</w:t>
      </w:r>
      <w:r w:rsidR="00EB0F2A" w:rsidRPr="00EB0F2A">
        <w:rPr>
          <w:sz w:val="28"/>
          <w:szCs w:val="28"/>
        </w:rPr>
        <w:t xml:space="preserve"> </w:t>
      </w:r>
      <w:hyperlink r:id="rId9" w:history="1">
        <w:r w:rsidRPr="00EB0F2A">
          <w:rPr>
            <w:sz w:val="28"/>
            <w:szCs w:val="28"/>
          </w:rPr>
          <w:t>5</w:t>
        </w:r>
      </w:hyperlink>
      <w:hyperlink r:id="rId10" w:history="1">
        <w:r w:rsidRPr="00EB0F2A">
          <w:rPr>
            <w:sz w:val="28"/>
            <w:szCs w:val="28"/>
          </w:rPr>
          <w:t xml:space="preserve"> статьи 13</w:t>
        </w:r>
      </w:hyperlink>
      <w:r w:rsidRPr="002D5A50">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875E2">
      <w:pPr>
        <w:pStyle w:val="ad"/>
        <w:spacing w:after="0" w:line="100" w:lineRule="atLeast"/>
        <w:ind w:firstLine="851"/>
        <w:jc w:val="both"/>
        <w:rPr>
          <w:sz w:val="28"/>
        </w:rPr>
      </w:pPr>
      <w:r>
        <w:rPr>
          <w:sz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2D5A50" w:rsidRDefault="009917B8" w:rsidP="002D5A50">
      <w:pPr>
        <w:tabs>
          <w:tab w:val="left" w:pos="-900"/>
        </w:tabs>
        <w:ind w:firstLine="851"/>
        <w:jc w:val="both"/>
        <w:rPr>
          <w:rFonts w:eastAsiaTheme="minorHAnsi"/>
          <w:kern w:val="0"/>
          <w:sz w:val="28"/>
          <w:szCs w:val="28"/>
        </w:rPr>
      </w:pPr>
      <w:r>
        <w:rPr>
          <w:sz w:val="28"/>
        </w:rPr>
        <w:t xml:space="preserve">28.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частью </w:t>
      </w:r>
      <w:hyperlink r:id="rId11" w:history="1">
        <w:r w:rsidR="00552C0D" w:rsidRPr="002D5A50">
          <w:rPr>
            <w:sz w:val="28"/>
            <w:szCs w:val="28"/>
          </w:rPr>
          <w:t>3 статьи 12</w:t>
        </w:r>
      </w:hyperlink>
      <w:r w:rsidR="00552C0D" w:rsidRPr="002D5A50">
        <w:rPr>
          <w:sz w:val="28"/>
          <w:szCs w:val="28"/>
        </w:rPr>
        <w:t xml:space="preserve">, </w:t>
      </w:r>
      <w:r w:rsidR="00A279E1" w:rsidRPr="00EB0F2A">
        <w:rPr>
          <w:sz w:val="28"/>
          <w:szCs w:val="28"/>
        </w:rPr>
        <w:t>частью</w:t>
      </w:r>
      <w:r w:rsidR="00EB0F2A">
        <w:rPr>
          <w:sz w:val="28"/>
          <w:szCs w:val="28"/>
        </w:rPr>
        <w:t xml:space="preserve"> </w:t>
      </w:r>
      <w:hyperlink r:id="rId12" w:history="1">
        <w:r w:rsidR="00552C0D" w:rsidRPr="00EB0F2A">
          <w:rPr>
            <w:sz w:val="28"/>
            <w:szCs w:val="28"/>
          </w:rPr>
          <w:t>5</w:t>
        </w:r>
      </w:hyperlink>
      <w:hyperlink r:id="rId13" w:history="1">
        <w:r w:rsidR="00552C0D" w:rsidRPr="002D5A50">
          <w:rPr>
            <w:sz w:val="28"/>
            <w:szCs w:val="28"/>
          </w:rPr>
          <w:t xml:space="preserve"> статьи 13</w:t>
        </w:r>
      </w:hyperlink>
      <w:r w:rsidR="00552C0D" w:rsidRPr="002D5A50">
        <w:rPr>
          <w:sz w:val="28"/>
          <w:szCs w:val="28"/>
        </w:rPr>
        <w:t xml:space="preserve"> Федерального закона от 06.10.2003 № 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917B8" w:rsidRDefault="009917B8" w:rsidP="0081350A">
      <w:pPr>
        <w:pStyle w:val="7"/>
        <w:keepNext w:val="0"/>
        <w:keepLines w:val="0"/>
        <w:tabs>
          <w:tab w:val="left" w:pos="851"/>
        </w:tabs>
        <w:spacing w:line="100" w:lineRule="atLeast"/>
        <w:ind w:firstLine="851"/>
        <w:jc w:val="both"/>
        <w:rPr>
          <w:b w:val="0"/>
        </w:rPr>
      </w:pPr>
      <w:r>
        <w:rPr>
          <w:b w:val="0"/>
        </w:rPr>
        <w:t xml:space="preserve">Итоги голосования по отзыву депутата Совета, главы муниципального </w:t>
      </w:r>
      <w:r>
        <w:rPr>
          <w:b w:val="0"/>
        </w:rPr>
        <w:lastRenderedPageBreak/>
        <w:t>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w:t>
      </w:r>
      <w:r w:rsidR="00EB0F2A">
        <w:rPr>
          <w:b w:val="0"/>
        </w:rPr>
        <w:t xml:space="preserve"> </w:t>
      </w:r>
      <w:r>
        <w:rPr>
          <w:b w:val="0"/>
        </w:rPr>
        <w:t>опубликованию (обнародованию).</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EB0F2A">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 xml:space="preserve">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w:t>
      </w:r>
      <w:r>
        <w:rPr>
          <w:rFonts w:eastAsia="Times New Roman"/>
        </w:rPr>
        <w:lastRenderedPageBreak/>
        <w:t>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EB0F2A">
        <w:rPr>
          <w:rFonts w:ascii="Times New Roman" w:hAnsi="Times New Roman"/>
          <w:sz w:val="28"/>
        </w:rPr>
        <w:t>одной трети</w:t>
      </w:r>
      <w:r w:rsidR="00EB0F2A">
        <w:rPr>
          <w:rFonts w:ascii="Times New Roman" w:hAnsi="Times New Roman"/>
          <w:b/>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w:t>
      </w:r>
      <w:r w:rsidRPr="00EB0F2A">
        <w:rPr>
          <w:rFonts w:ascii="Times New Roman" w:hAnsi="Times New Roman"/>
          <w:sz w:val="28"/>
        </w:rPr>
        <w:t xml:space="preserve">менее </w:t>
      </w:r>
      <w:r w:rsidR="003A19B7" w:rsidRPr="00EB0F2A">
        <w:rPr>
          <w:rFonts w:ascii="Times New Roman" w:hAnsi="Times New Roman"/>
          <w:sz w:val="28"/>
        </w:rPr>
        <w:t>одной трети</w:t>
      </w:r>
      <w:r w:rsidR="00EB0F2A">
        <w:rPr>
          <w:rFonts w:ascii="Times New Roman" w:hAnsi="Times New Roman"/>
          <w:b/>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w:t>
      </w:r>
      <w:r>
        <w:rPr>
          <w:rFonts w:ascii="Times New Roman" w:hAnsi="Times New Roman"/>
          <w:sz w:val="28"/>
        </w:rPr>
        <w:lastRenderedPageBreak/>
        <w:t>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отчета о его исполнении</w:t>
      </w:r>
      <w:r>
        <w:rPr>
          <w:rFonts w:eastAsia="Times New Roman"/>
        </w:rPr>
        <w:t>;</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EB0F2A">
        <w:rPr>
          <w:rFonts w:ascii="Times New Roman" w:hAnsi="Times New Roman"/>
          <w:sz w:val="28"/>
        </w:rPr>
        <w:t xml:space="preserve">, </w:t>
      </w:r>
      <w:r w:rsidR="00E45042" w:rsidRPr="00EB0F2A">
        <w:rPr>
          <w:rFonts w:ascii="Times New Roman" w:hAnsi="Times New Roman"/>
          <w:sz w:val="28"/>
        </w:rPr>
        <w:t>проекты правил благоустройства территорий,</w:t>
      </w:r>
      <w:r w:rsidR="00EB0F2A">
        <w:rPr>
          <w:rFonts w:ascii="Times New Roman" w:hAnsi="Times New Roman"/>
          <w:b/>
          <w:sz w:val="28"/>
        </w:rPr>
        <w:t xml:space="preserve"> </w:t>
      </w:r>
      <w:r>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EB0F2A">
        <w:rPr>
          <w:rFonts w:ascii="Times New Roman" w:hAnsi="Times New Roman"/>
          <w:sz w:val="28"/>
        </w:rPr>
        <w:t xml:space="preserve"> </w:t>
      </w:r>
      <w:r>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EB0F2A"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EB0F2A">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EB0F2A">
        <w:rPr>
          <w:rFonts w:eastAsia="Times New Roman"/>
          <w:sz w:val="28"/>
        </w:rPr>
        <w:t>одной трети</w:t>
      </w:r>
      <w:r w:rsidR="00EB0F2A">
        <w:rPr>
          <w:rFonts w:eastAsia="Times New Roman"/>
          <w:b/>
          <w:sz w:val="28"/>
        </w:rPr>
        <w:t xml:space="preserve"> </w:t>
      </w:r>
      <w:r>
        <w:rPr>
          <w:rFonts w:eastAsia="Times New Roman"/>
          <w:sz w:val="28"/>
        </w:rPr>
        <w:t>жителей соответствующей территории, достигших 16-летнего 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самоуправления и должностным лицам местного самоуправления, а также </w:t>
      </w:r>
      <w:r>
        <w:rPr>
          <w:rFonts w:eastAsia="Times New Roman"/>
          <w:sz w:val="28"/>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 xml:space="preserve">2. В опросе граждан имеют право участвовать жители поселения, </w:t>
      </w:r>
      <w:r>
        <w:rPr>
          <w:rFonts w:eastAsia="Times New Roman"/>
        </w:rPr>
        <w:lastRenderedPageBreak/>
        <w:t>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w:t>
      </w:r>
      <w:r>
        <w:rPr>
          <w:rFonts w:ascii="Times New Roman" w:hAnsi="Times New Roman"/>
          <w:sz w:val="28"/>
        </w:rPr>
        <w:lastRenderedPageBreak/>
        <w:t>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iV</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EB0F2A">
        <w:rPr>
          <w:sz w:val="28"/>
        </w:rPr>
        <w:t xml:space="preserve"> Красногвардейского </w:t>
      </w:r>
      <w:r>
        <w:rPr>
          <w:sz w:val="28"/>
        </w:rPr>
        <w:t xml:space="preserve">сельского поселения </w:t>
      </w:r>
      <w:r w:rsidR="00EB0F2A">
        <w:rPr>
          <w:sz w:val="28"/>
        </w:rPr>
        <w:t>Каневского</w:t>
      </w:r>
      <w:r>
        <w:rPr>
          <w:sz w:val="28"/>
        </w:rPr>
        <w:t xml:space="preserve"> района;</w:t>
      </w:r>
    </w:p>
    <w:p w:rsidR="009917B8" w:rsidRDefault="009917B8" w:rsidP="0081350A">
      <w:pPr>
        <w:ind w:firstLine="840"/>
        <w:jc w:val="both"/>
        <w:rPr>
          <w:sz w:val="28"/>
        </w:rPr>
      </w:pPr>
      <w:r>
        <w:rPr>
          <w:sz w:val="28"/>
        </w:rPr>
        <w:t xml:space="preserve">- глава муниципального образования – глава </w:t>
      </w:r>
      <w:r w:rsidR="00EB0F2A">
        <w:rPr>
          <w:sz w:val="28"/>
        </w:rPr>
        <w:t xml:space="preserve">Красногвардейского </w:t>
      </w:r>
      <w:r>
        <w:rPr>
          <w:sz w:val="28"/>
        </w:rPr>
        <w:t xml:space="preserve">сельского поселения </w:t>
      </w:r>
      <w:r w:rsidR="00EB0F2A">
        <w:rPr>
          <w:sz w:val="28"/>
        </w:rPr>
        <w:t>Каневского</w:t>
      </w:r>
      <w:r>
        <w:rPr>
          <w:sz w:val="28"/>
        </w:rPr>
        <w:t xml:space="preserve"> района;</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EB0F2A">
        <w:rPr>
          <w:sz w:val="28"/>
        </w:rPr>
        <w:t>Красногвардейского сельского поселения Каневского</w:t>
      </w:r>
      <w:r>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EB0F2A"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EB0F2A">
        <w:rPr>
          <w:rFonts w:ascii="Times New Roman" w:eastAsia="Times New Roman" w:hAnsi="Times New Roman" w:cs="Times New Roman"/>
          <w:sz w:val="28"/>
          <w:szCs w:val="28"/>
        </w:rPr>
        <w:t xml:space="preserve">, </w:t>
      </w:r>
      <w:r w:rsidR="00F7428D" w:rsidRPr="00EB0F2A">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EB0F2A">
        <w:rPr>
          <w:rFonts w:ascii="Times New Roman" w:hAnsi="Times New Roman"/>
          <w:sz w:val="28"/>
        </w:rPr>
        <w:t>от 06.10.2003№ 131-ФЗ «Об общих принципах организации местного самоуправления в Российской Федерации»</w:t>
      </w:r>
      <w:r w:rsidRPr="00EB0F2A">
        <w:rPr>
          <w:rFonts w:eastAsia="Times New Roman"/>
          <w:sz w:val="28"/>
        </w:rPr>
        <w:t>.</w:t>
      </w:r>
    </w:p>
    <w:p w:rsidR="009917B8" w:rsidRDefault="009917B8" w:rsidP="0081350A">
      <w:pPr>
        <w:autoSpaceDE w:val="0"/>
        <w:ind w:firstLine="900"/>
        <w:jc w:val="both"/>
        <w:rPr>
          <w:sz w:val="28"/>
          <w:szCs w:val="28"/>
        </w:rPr>
      </w:pPr>
      <w:r>
        <w:rPr>
          <w:sz w:val="28"/>
          <w:szCs w:val="28"/>
        </w:rPr>
        <w:t>Решение Совета о внесении изменений в устав поселения и предусматривающее создание</w:t>
      </w:r>
      <w:r w:rsidRPr="00EB0F2A">
        <w:rPr>
          <w:sz w:val="28"/>
          <w:szCs w:val="28"/>
        </w:rPr>
        <w:t xml:space="preserve"> </w:t>
      </w:r>
      <w:r w:rsidR="006F549D" w:rsidRPr="00EB0F2A">
        <w:rPr>
          <w:sz w:val="28"/>
          <w:szCs w:val="28"/>
        </w:rPr>
        <w:t>контрольно-счетного</w:t>
      </w:r>
      <w:r w:rsidR="00EB0F2A">
        <w:rPr>
          <w:b/>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EB0F2A">
        <w:rPr>
          <w:rFonts w:ascii="Times New Roman" w:hAnsi="Times New Roman"/>
          <w:sz w:val="28"/>
        </w:rPr>
        <w:t xml:space="preserve">10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части 4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lastRenderedPageBreak/>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A343DF">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выезда за пределы Российской Федерации на постоянное место </w:t>
      </w:r>
      <w:r>
        <w:rPr>
          <w:rFonts w:ascii="Times New Roman" w:hAnsi="Times New Roman"/>
          <w:sz w:val="28"/>
        </w:rPr>
        <w:lastRenderedPageBreak/>
        <w:t>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sidR="00A343DF">
        <w:rPr>
          <w:rFonts w:eastAsia="Times New Roman"/>
          <w:sz w:val="28"/>
        </w:rPr>
        <w:t xml:space="preserve"> </w:t>
      </w:r>
      <w:r>
        <w:rPr>
          <w:sz w:val="28"/>
        </w:rPr>
        <w:t>от 06.10.2003 № 131-ФЗ</w:t>
      </w:r>
      <w:r w:rsidR="00C11CA8">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szCs w:val="28"/>
        </w:rPr>
        <w:t>и иными федеральными законами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w:t>
      </w:r>
      <w:r w:rsidR="00E43C8F" w:rsidRPr="002D5A50">
        <w:rPr>
          <w:rFonts w:eastAsia="Times New Roman"/>
          <w:sz w:val="28"/>
        </w:rPr>
        <w:t>чем через 30 дней</w:t>
      </w:r>
      <w:r w:rsidR="00A343DF">
        <w:rPr>
          <w:rFonts w:eastAsia="Times New Roman"/>
          <w:sz w:val="28"/>
        </w:rPr>
        <w:t xml:space="preserve"> </w:t>
      </w:r>
      <w:r>
        <w:rPr>
          <w:rFonts w:eastAsia="Times New Roman"/>
          <w:sz w:val="28"/>
        </w:rPr>
        <w:t xml:space="preserve">со дня подачи заявления об отставке по собственному желанию. </w:t>
      </w:r>
    </w:p>
    <w:p w:rsidR="009917B8" w:rsidRDefault="009917B8" w:rsidP="0081350A">
      <w:pPr>
        <w:tabs>
          <w:tab w:val="left" w:pos="142"/>
        </w:tabs>
        <w:ind w:firstLine="851"/>
        <w:jc w:val="both"/>
        <w:rPr>
          <w:rFonts w:eastAsia="Times New Roman"/>
          <w:sz w:val="28"/>
        </w:rPr>
      </w:pPr>
      <w:r>
        <w:rPr>
          <w:rFonts w:eastAsia="Times New Roman"/>
          <w:sz w:val="28"/>
        </w:rPr>
        <w:t xml:space="preserve">В случаях, предусмотренных пунктами 3,4,5,7,9 части 7 настоящей статьи, полномочия депутата Совета прекращаются </w:t>
      </w:r>
      <w:r w:rsidR="00C0663E" w:rsidRPr="002D5A50">
        <w:rPr>
          <w:rFonts w:eastAsia="Times New Roman"/>
          <w:sz w:val="28"/>
        </w:rPr>
        <w:t>не позднее чем через 30 дней</w:t>
      </w:r>
      <w:r w:rsidR="00A343DF">
        <w:rPr>
          <w:rFonts w:eastAsia="Times New Roman"/>
          <w:sz w:val="28"/>
        </w:rPr>
        <w:t xml:space="preserve"> </w:t>
      </w:r>
      <w:r>
        <w:rPr>
          <w:rFonts w:eastAsia="Times New Roman"/>
          <w:sz w:val="28"/>
        </w:rPr>
        <w:t xml:space="preserve">с момента вступления в силу соответствующего акта </w:t>
      </w:r>
      <w:r w:rsidRPr="002D5A50">
        <w:rPr>
          <w:rFonts w:eastAsia="Times New Roman"/>
          <w:sz w:val="28"/>
        </w:rPr>
        <w:t>или</w:t>
      </w:r>
      <w:r w:rsidR="00C0663E" w:rsidRPr="002D5A50">
        <w:rPr>
          <w:rFonts w:eastAsia="Times New Roman"/>
          <w:sz w:val="28"/>
        </w:rPr>
        <w:t xml:space="preserve"> срока, указанного в нем</w:t>
      </w:r>
      <w:r w:rsidR="002D5A50">
        <w:rPr>
          <w:rFonts w:eastAsia="Times New Roman"/>
          <w:sz w:val="28"/>
        </w:rPr>
        <w:t>.</w:t>
      </w:r>
    </w:p>
    <w:p w:rsidR="009917B8" w:rsidRDefault="009917B8" w:rsidP="0081350A">
      <w:pPr>
        <w:pStyle w:val="WW-2"/>
        <w:tabs>
          <w:tab w:val="left" w:pos="142"/>
        </w:tabs>
      </w:pPr>
      <w:r>
        <w:t xml:space="preserve">В случаях, предусмотренных пунктами 6,10 части 7 настоящей статьи, полномочия депутата Совета прекращаются решением Совета, принимаемым не позднее </w:t>
      </w:r>
      <w:r w:rsidR="00E43C8F" w:rsidRPr="002D5A50">
        <w:t>чем через 30 дней</w:t>
      </w:r>
      <w:r w:rsidR="00A343DF">
        <w:t xml:space="preserve"> </w:t>
      </w:r>
      <w:r>
        <w:t>со дня наступления соответствующего события, о котором депутат Совета обязан известить Совет.</w:t>
      </w:r>
    </w:p>
    <w:p w:rsidR="00E37E4F" w:rsidRPr="002D5A50" w:rsidRDefault="00E37E4F" w:rsidP="00E37E4F">
      <w:pPr>
        <w:widowControl/>
        <w:suppressAutoHyphens w:val="0"/>
        <w:autoSpaceDE w:val="0"/>
        <w:autoSpaceDN w:val="0"/>
        <w:adjustRightInd w:val="0"/>
        <w:ind w:firstLine="851"/>
        <w:jc w:val="both"/>
        <w:outlineLvl w:val="1"/>
      </w:pPr>
      <w:r w:rsidRPr="002D5A50">
        <w:rPr>
          <w:rFonts w:eastAsiaTheme="minorHAnsi"/>
          <w:kern w:val="0"/>
          <w:sz w:val="28"/>
          <w:szCs w:val="28"/>
        </w:rPr>
        <w:t xml:space="preserve">В случае, если основание для досрочного прекращения </w:t>
      </w:r>
      <w:r w:rsidR="00E57476" w:rsidRPr="002D5A50">
        <w:rPr>
          <w:rFonts w:eastAsiaTheme="minorHAnsi"/>
          <w:kern w:val="0"/>
          <w:sz w:val="28"/>
          <w:szCs w:val="28"/>
        </w:rPr>
        <w:t xml:space="preserve">полномочий </w:t>
      </w:r>
      <w:r w:rsidRPr="002D5A50">
        <w:rPr>
          <w:rFonts w:eastAsiaTheme="minorHAnsi"/>
          <w:kern w:val="0"/>
          <w:sz w:val="28"/>
          <w:szCs w:val="28"/>
        </w:rPr>
        <w:t>депутата Совета появилось в период между сессиями Совета</w:t>
      </w:r>
      <w:r w:rsidR="00E96DB9" w:rsidRPr="002D5A50">
        <w:rPr>
          <w:rFonts w:eastAsiaTheme="minorHAnsi"/>
          <w:kern w:val="0"/>
          <w:sz w:val="28"/>
          <w:szCs w:val="28"/>
        </w:rPr>
        <w:t>,</w:t>
      </w:r>
      <w:r w:rsidRPr="002D5A50">
        <w:rPr>
          <w:rFonts w:eastAsiaTheme="minorHAnsi"/>
          <w:kern w:val="0"/>
          <w:sz w:val="28"/>
          <w:szCs w:val="28"/>
        </w:rPr>
        <w:t xml:space="preserve"> решение о досрочном прекращении </w:t>
      </w:r>
      <w:r w:rsidR="00E57476" w:rsidRPr="002D5A50">
        <w:rPr>
          <w:rFonts w:eastAsiaTheme="minorHAnsi"/>
          <w:kern w:val="0"/>
          <w:sz w:val="28"/>
          <w:szCs w:val="28"/>
        </w:rPr>
        <w:t xml:space="preserve">полномочий депутата Совета </w:t>
      </w:r>
      <w:r w:rsidRPr="002D5A50">
        <w:rPr>
          <w:rFonts w:eastAsiaTheme="minorHAnsi"/>
          <w:kern w:val="0"/>
          <w:sz w:val="28"/>
          <w:szCs w:val="28"/>
        </w:rPr>
        <w:t>принимается</w:t>
      </w:r>
      <w:r w:rsidR="00376173" w:rsidRPr="002D5A50">
        <w:rPr>
          <w:rFonts w:eastAsiaTheme="minorHAnsi"/>
          <w:kern w:val="0"/>
          <w:sz w:val="28"/>
          <w:szCs w:val="28"/>
        </w:rPr>
        <w:t xml:space="preserve"> не</w:t>
      </w:r>
      <w:r w:rsidRPr="002D5A50">
        <w:rPr>
          <w:rFonts w:eastAsiaTheme="minorHAnsi"/>
          <w:kern w:val="0"/>
          <w:sz w:val="28"/>
          <w:szCs w:val="28"/>
        </w:rPr>
        <w:t xml:space="preserve"> позднее чем через три месяца со дня появления </w:t>
      </w:r>
      <w:r w:rsidR="00E57476" w:rsidRPr="002D5A50">
        <w:rPr>
          <w:rFonts w:eastAsiaTheme="minorHAnsi"/>
          <w:kern w:val="0"/>
          <w:sz w:val="28"/>
          <w:szCs w:val="28"/>
        </w:rPr>
        <w:t>соответствующего</w:t>
      </w:r>
      <w:r w:rsidRPr="002D5A50">
        <w:rPr>
          <w:rFonts w:eastAsiaTheme="minorHAnsi"/>
          <w:kern w:val="0"/>
          <w:sz w:val="28"/>
          <w:szCs w:val="28"/>
        </w:rPr>
        <w:t xml:space="preserve">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Pr="00A343DF"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A343DF">
        <w:rPr>
          <w:rFonts w:ascii="Times New Roman" w:hAnsi="Times New Roman" w:cs="Times New Roman"/>
          <w:sz w:val="28"/>
          <w:szCs w:val="28"/>
        </w:rPr>
        <w:lastRenderedPageBreak/>
        <w:t xml:space="preserve">10. </w:t>
      </w:r>
      <w:r w:rsidRPr="00A343DF">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917B8" w:rsidRPr="00A33C1B"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26.Компетенция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A343DF">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A343DF"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A343DF">
        <w:rPr>
          <w:rFonts w:ascii="Times New Roman" w:hAnsi="Times New Roman"/>
          <w:sz w:val="28"/>
        </w:rPr>
        <w:t xml:space="preserve">, </w:t>
      </w:r>
      <w:r w:rsidR="00785C69" w:rsidRPr="00A343DF">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5) утверждение структуры администрации, утверждение положений об отраслевых (функциональных) и территориальных органах администрации </w:t>
      </w:r>
      <w:r>
        <w:rPr>
          <w:rFonts w:ascii="Times New Roman" w:hAnsi="Times New Roman"/>
          <w:sz w:val="28"/>
        </w:rPr>
        <w:lastRenderedPageBreak/>
        <w:t>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9) принятие решений о целях, формах, размерах займов, осуществляемых путем выпуска муниципальных ценных бумаг;</w:t>
      </w:r>
    </w:p>
    <w:p w:rsidR="009917B8" w:rsidRDefault="009917B8"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10) установление налоговых льгот по налогам в соответствии с законодательством;</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 xml:space="preserve">11)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9917B8" w:rsidRDefault="009917B8" w:rsidP="0081350A">
      <w:pPr>
        <w:pStyle w:val="ConsNormal"/>
        <w:tabs>
          <w:tab w:val="left" w:pos="-2127"/>
        </w:tabs>
        <w:ind w:firstLine="851"/>
        <w:jc w:val="both"/>
        <w:rPr>
          <w:rFonts w:ascii="Times New Roman" w:hAnsi="Times New Roman"/>
          <w:sz w:val="28"/>
        </w:rPr>
      </w:pPr>
      <w:r>
        <w:rPr>
          <w:rFonts w:ascii="Times New Roman" w:hAnsi="Times New Roman"/>
          <w:sz w:val="28"/>
        </w:rPr>
        <w:t>12) установление порядка установления</w:t>
      </w:r>
      <w:r w:rsidR="00A343DF">
        <w:rPr>
          <w:rFonts w:ascii="Times New Roman" w:hAnsi="Times New Roman"/>
          <w:sz w:val="28"/>
        </w:rPr>
        <w:t xml:space="preserve"> </w:t>
      </w:r>
      <w:r>
        <w:rPr>
          <w:rFonts w:ascii="Times New Roman" w:hAnsi="Times New Roman"/>
          <w:sz w:val="28"/>
        </w:rPr>
        <w:t>льгот для организаций</w:t>
      </w:r>
      <w:r w:rsidR="00A343DF">
        <w:rPr>
          <w:rFonts w:ascii="Times New Roman" w:hAnsi="Times New Roman"/>
          <w:sz w:val="28"/>
        </w:rPr>
        <w:t xml:space="preserve">  </w:t>
      </w:r>
      <w:r>
        <w:rPr>
          <w:rFonts w:ascii="Times New Roman" w:hAnsi="Times New Roman"/>
          <w:sz w:val="28"/>
        </w:rPr>
        <w:t>культуры на платные услуги и продукцию, включая цены</w:t>
      </w:r>
      <w:r w:rsidR="00A343DF">
        <w:rPr>
          <w:rFonts w:ascii="Times New Roman" w:hAnsi="Times New Roman"/>
          <w:sz w:val="28"/>
        </w:rPr>
        <w:t xml:space="preserve"> </w:t>
      </w:r>
      <w:r>
        <w:rPr>
          <w:rFonts w:ascii="Times New Roman" w:hAnsi="Times New Roman"/>
          <w:sz w:val="28"/>
        </w:rPr>
        <w:t>на</w:t>
      </w:r>
      <w:r w:rsidR="00206FB2">
        <w:rPr>
          <w:rFonts w:ascii="Times New Roman" w:hAnsi="Times New Roman"/>
          <w:sz w:val="28"/>
        </w:rPr>
        <w:t xml:space="preserve"> </w:t>
      </w:r>
      <w:r>
        <w:rPr>
          <w:rFonts w:ascii="Times New Roman" w:hAnsi="Times New Roman"/>
          <w:sz w:val="28"/>
        </w:rPr>
        <w:t>билеты, для детей дошкольного возраста, учащихся, инвалидов, военнослужащих, проходящих военную службу по призыву;</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E971B3">
        <w:rPr>
          <w:rFonts w:eastAsia="Times New Roman"/>
          <w:sz w:val="28"/>
        </w:rPr>
        <w:t>3</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E971B3">
        <w:rPr>
          <w:rFonts w:eastAsia="Times New Roman"/>
          <w:sz w:val="28"/>
        </w:rPr>
        <w:t>4</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E971B3">
        <w:rPr>
          <w:rFonts w:eastAsia="Times New Roman"/>
          <w:sz w:val="28"/>
        </w:rPr>
        <w:t>5</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E971B3">
        <w:rPr>
          <w:rFonts w:eastAsia="Times New Roman"/>
          <w:sz w:val="28"/>
        </w:rPr>
        <w:t>6</w:t>
      </w:r>
      <w:r>
        <w:rPr>
          <w:rFonts w:eastAsia="Times New Roman"/>
          <w:sz w:val="28"/>
        </w:rPr>
        <w:t>) установление порядка предоставления жилых помещений муниципального специализированного жилищного</w:t>
      </w:r>
      <w:r w:rsidR="00A343DF">
        <w:rPr>
          <w:rFonts w:eastAsia="Times New Roman"/>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E971B3">
        <w:rPr>
          <w:rFonts w:eastAsia="Times New Roman"/>
          <w:sz w:val="28"/>
        </w:rPr>
        <w:t>7</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E971B3">
        <w:rPr>
          <w:rFonts w:eastAsia="Times New Roman"/>
          <w:sz w:val="28"/>
        </w:rPr>
        <w:t>8</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E971B3">
        <w:rPr>
          <w:rFonts w:eastAsia="Times New Roman"/>
          <w:sz w:val="28"/>
        </w:rPr>
        <w:t>0</w:t>
      </w:r>
      <w:r>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E971B3">
        <w:rPr>
          <w:rFonts w:eastAsia="Times New Roman"/>
          <w:sz w:val="28"/>
        </w:rPr>
        <w:t>1</w:t>
      </w:r>
      <w:r>
        <w:rPr>
          <w:rFonts w:eastAsia="Times New Roman"/>
          <w:sz w:val="28"/>
        </w:rPr>
        <w:t>) определение порядка деятельности</w:t>
      </w:r>
      <w:r w:rsidR="00A343DF">
        <w:rPr>
          <w:rFonts w:eastAsia="Times New Roman"/>
          <w:sz w:val="28"/>
        </w:rPr>
        <w:t xml:space="preserve"> </w:t>
      </w:r>
      <w:r>
        <w:rPr>
          <w:rFonts w:eastAsia="Times New Roman"/>
          <w:sz w:val="28"/>
        </w:rPr>
        <w:t>специализированных служб</w:t>
      </w:r>
      <w:r w:rsidR="00A343DF">
        <w:rPr>
          <w:rFonts w:eastAsia="Times New Roman"/>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E971B3">
        <w:rPr>
          <w:rFonts w:eastAsia="Times New Roman"/>
          <w:sz w:val="28"/>
        </w:rPr>
        <w:t>2</w:t>
      </w:r>
      <w:r>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E971B3">
        <w:rPr>
          <w:rFonts w:eastAsia="Times New Roman"/>
          <w:sz w:val="28"/>
        </w:rPr>
        <w:t>3</w:t>
      </w:r>
      <w:r>
        <w:rPr>
          <w:rFonts w:eastAsia="Times New Roman"/>
          <w:sz w:val="28"/>
        </w:rPr>
        <w:t>) утверждение положения о бюджетном процессе в поселении;</w:t>
      </w:r>
    </w:p>
    <w:p w:rsidR="009917B8" w:rsidRDefault="009917B8" w:rsidP="0081350A">
      <w:pPr>
        <w:autoSpaceDE w:val="0"/>
        <w:ind w:firstLine="851"/>
        <w:jc w:val="both"/>
        <w:rPr>
          <w:sz w:val="28"/>
        </w:rPr>
      </w:pPr>
      <w:r>
        <w:rPr>
          <w:sz w:val="28"/>
        </w:rPr>
        <w:lastRenderedPageBreak/>
        <w:t>2</w:t>
      </w:r>
      <w:r w:rsidR="00E971B3">
        <w:rPr>
          <w:sz w:val="28"/>
        </w:rPr>
        <w:t>4</w:t>
      </w:r>
      <w:r>
        <w:rPr>
          <w:sz w:val="28"/>
        </w:rPr>
        <w:t>) утверждение инвестиционных программ организаций коммунального комплекса по развитию систем коммунальной инфраструктуры;</w:t>
      </w:r>
    </w:p>
    <w:p w:rsidR="009917B8" w:rsidRDefault="009917B8" w:rsidP="0081350A">
      <w:pPr>
        <w:pStyle w:val="21"/>
        <w:tabs>
          <w:tab w:val="left" w:pos="-2240"/>
        </w:tabs>
        <w:ind w:firstLine="840"/>
      </w:pPr>
      <w:r>
        <w:t>2</w:t>
      </w:r>
      <w:r w:rsidR="00E971B3">
        <w:t>5</w:t>
      </w:r>
      <w:r>
        <w:t>) установление надбавок к ценам (тарифам) для потребителей;</w:t>
      </w:r>
    </w:p>
    <w:p w:rsidR="009917B8" w:rsidRDefault="009917B8" w:rsidP="0081350A">
      <w:pPr>
        <w:pStyle w:val="16"/>
        <w:widowControl w:val="0"/>
        <w:suppressAutoHyphens/>
        <w:ind w:firstLine="851"/>
        <w:jc w:val="both"/>
      </w:pPr>
      <w:r>
        <w:t>2</w:t>
      </w:r>
      <w:r w:rsidR="00E971B3">
        <w:t>6</w:t>
      </w:r>
      <w: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Default="009917B8" w:rsidP="0081350A">
      <w:pPr>
        <w:pStyle w:val="16"/>
        <w:widowControl w:val="0"/>
        <w:suppressAutoHyphens/>
        <w:ind w:firstLine="851"/>
        <w:jc w:val="both"/>
      </w:pPr>
      <w:r>
        <w:t>2</w:t>
      </w:r>
      <w:r w:rsidR="00E971B3">
        <w:t>7</w:t>
      </w:r>
      <w:r>
        <w:t>) установление ставок платы за единицу объема древесины;</w:t>
      </w:r>
    </w:p>
    <w:p w:rsidR="009917B8" w:rsidRDefault="009917B8" w:rsidP="0081350A">
      <w:pPr>
        <w:pStyle w:val="ad"/>
        <w:tabs>
          <w:tab w:val="left" w:pos="142"/>
        </w:tabs>
        <w:spacing w:after="0" w:line="100" w:lineRule="atLeast"/>
        <w:ind w:firstLine="851"/>
        <w:jc w:val="both"/>
        <w:rPr>
          <w:sz w:val="28"/>
        </w:rPr>
      </w:pPr>
      <w:r>
        <w:rPr>
          <w:sz w:val="28"/>
        </w:rPr>
        <w:t>2</w:t>
      </w:r>
      <w:r w:rsidR="002968F8">
        <w:rPr>
          <w:sz w:val="28"/>
        </w:rPr>
        <w:t>8</w:t>
      </w:r>
      <w:r>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Pr>
          <w:sz w:val="28"/>
        </w:rPr>
        <w:t>29</w:t>
      </w:r>
      <w:r w:rsidR="009917B8">
        <w:rPr>
          <w:sz w:val="28"/>
        </w:rPr>
        <w:t>)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00A343DF">
        <w:rPr>
          <w:rFonts w:eastAsia="Times New Roman"/>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w:t>
      </w:r>
      <w:r>
        <w:rPr>
          <w:rFonts w:eastAsia="Times New Roman"/>
          <w:sz w:val="28"/>
        </w:rPr>
        <w:lastRenderedPageBreak/>
        <w:t xml:space="preserve">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29.Досрочное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9917B8" w:rsidRDefault="009917B8" w:rsidP="0081350A">
      <w:pPr>
        <w:ind w:firstLine="851"/>
        <w:jc w:val="both"/>
        <w:rPr>
          <w:sz w:val="28"/>
        </w:rPr>
      </w:pPr>
      <w:r>
        <w:rPr>
          <w:rFonts w:eastAsia="Times New Roman"/>
          <w:sz w:val="28"/>
        </w:rPr>
        <w:t>3) преобразования поселения</w:t>
      </w:r>
      <w:r>
        <w:rPr>
          <w:sz w:val="28"/>
        </w:rPr>
        <w:t xml:space="preserve">, осуществляемого в соответствии с частями 3, 5 статьи 13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а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917B8" w:rsidRDefault="009917B8" w:rsidP="0081350A">
      <w:pPr>
        <w:autoSpaceDE w:val="0"/>
        <w:ind w:firstLine="851"/>
        <w:jc w:val="both"/>
        <w:rPr>
          <w:i/>
          <w:sz w:val="28"/>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w:t>
      </w:r>
      <w:r>
        <w:rPr>
          <w:rFonts w:ascii="Times New Roman" w:hAnsi="Times New Roman"/>
          <w:sz w:val="28"/>
        </w:rPr>
        <w:lastRenderedPageBreak/>
        <w:t xml:space="preserve">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w:t>
      </w:r>
      <w:r w:rsidR="00A343DF">
        <w:rPr>
          <w:rFonts w:ascii="Times New Roman" w:hAnsi="Times New Roman"/>
          <w:sz w:val="28"/>
        </w:rPr>
        <w:t xml:space="preserve"> </w:t>
      </w:r>
      <w:r>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6. В случае досрочного прекращения или самороспуска Совета, выборы депутатов Совета</w:t>
      </w:r>
      <w:r w:rsidR="00A343DF">
        <w:rPr>
          <w:rFonts w:eastAsia="Times New Roman"/>
          <w:sz w:val="28"/>
        </w:rPr>
        <w:t xml:space="preserve"> </w:t>
      </w:r>
      <w:r>
        <w:rPr>
          <w:rFonts w:eastAsia="Times New Roman"/>
          <w:sz w:val="28"/>
        </w:rPr>
        <w:t>нового</w:t>
      </w:r>
      <w:r w:rsidR="00A343DF">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lastRenderedPageBreak/>
        <w:t>Вступление в должность главы</w:t>
      </w:r>
      <w:r w:rsidR="00A343DF">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sidR="00A343DF">
        <w:rPr>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9917B8" w:rsidRDefault="009917B8" w:rsidP="0081350A">
      <w:pPr>
        <w:ind w:firstLine="851"/>
        <w:jc w:val="both"/>
        <w:rPr>
          <w:sz w:val="28"/>
        </w:rPr>
      </w:pPr>
      <w:r>
        <w:rPr>
          <w:sz w:val="28"/>
        </w:rPr>
        <w:t>1) заниматься предпринимательской деятельностью;</w:t>
      </w:r>
    </w:p>
    <w:p w:rsidR="009917B8" w:rsidRDefault="009917B8" w:rsidP="0081350A">
      <w:pPr>
        <w:pStyle w:val="22"/>
        <w:ind w:firstLine="851"/>
      </w:pPr>
      <w: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9917B8" w:rsidRDefault="009917B8" w:rsidP="0081350A">
      <w:pPr>
        <w:ind w:firstLine="851"/>
        <w:jc w:val="both"/>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tabs>
          <w:tab w:val="left" w:pos="0"/>
        </w:tabs>
        <w:ind w:firstLine="851"/>
        <w:jc w:val="both"/>
        <w:rPr>
          <w:rFonts w:ascii="Times New Roman" w:hAnsi="Times New Roman"/>
          <w:sz w:val="28"/>
        </w:rPr>
      </w:pPr>
      <w:r>
        <w:rPr>
          <w:rFonts w:ascii="Times New Roman" w:hAnsi="Times New Roman"/>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A343DF">
        <w:rPr>
          <w:rFonts w:ascii="Times New Roman" w:hAnsi="Times New Roman"/>
          <w:sz w:val="28"/>
        </w:rPr>
        <w:t xml:space="preserve"> </w:t>
      </w:r>
      <w:r>
        <w:rPr>
          <w:rFonts w:ascii="Times New Roman" w:hAnsi="Times New Roman"/>
          <w:sz w:val="28"/>
        </w:rPr>
        <w:t xml:space="preserve">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w:t>
      </w:r>
      <w:r>
        <w:rPr>
          <w:rFonts w:ascii="Times New Roman" w:hAnsi="Times New Roman"/>
          <w:sz w:val="28"/>
        </w:rPr>
        <w:lastRenderedPageBreak/>
        <w:t>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A343DF"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A343DF">
        <w:rPr>
          <w:rFonts w:ascii="Times New Roman" w:hAnsi="Times New Roman" w:cs="Times New Roman"/>
          <w:sz w:val="28"/>
          <w:szCs w:val="28"/>
        </w:rPr>
        <w:t xml:space="preserve">14. </w:t>
      </w:r>
      <w:r w:rsidRPr="00A343DF">
        <w:rPr>
          <w:rFonts w:ascii="Times New Roman" w:eastAsiaTheme="minorHAnsi" w:hAnsi="Times New Roman" w:cs="Times New Roman"/>
          <w:kern w:val="0"/>
          <w:sz w:val="28"/>
          <w:szCs w:val="28"/>
          <w:lang w:eastAsia="en-US" w:bidi="ar-SA"/>
        </w:rPr>
        <w:t xml:space="preserve">Глава </w:t>
      </w:r>
      <w:r w:rsidR="009C2354" w:rsidRPr="00A343DF">
        <w:rPr>
          <w:rFonts w:ascii="Times New Roman" w:eastAsiaTheme="minorHAnsi" w:hAnsi="Times New Roman" w:cs="Times New Roman"/>
          <w:kern w:val="0"/>
          <w:sz w:val="28"/>
          <w:szCs w:val="28"/>
          <w:lang w:eastAsia="en-US" w:bidi="ar-SA"/>
        </w:rPr>
        <w:t>поселения</w:t>
      </w:r>
      <w:r w:rsidRPr="00A343DF">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4" w:history="1">
        <w:r w:rsidRPr="00A343DF">
          <w:rPr>
            <w:rFonts w:ascii="Times New Roman" w:eastAsiaTheme="minorHAnsi" w:hAnsi="Times New Roman" w:cs="Times New Roman"/>
            <w:kern w:val="0"/>
            <w:sz w:val="28"/>
            <w:szCs w:val="28"/>
            <w:lang w:eastAsia="en-US" w:bidi="ar-SA"/>
          </w:rPr>
          <w:t>законом</w:t>
        </w:r>
      </w:hyperlink>
      <w:r w:rsidRPr="00A343DF">
        <w:rPr>
          <w:rFonts w:ascii="Times New Roman" w:eastAsiaTheme="minorHAnsi" w:hAnsi="Times New Roman" w:cs="Times New Roman"/>
          <w:kern w:val="0"/>
          <w:sz w:val="28"/>
          <w:szCs w:val="28"/>
          <w:lang w:eastAsia="en-US" w:bidi="ar-SA"/>
        </w:rPr>
        <w:t xml:space="preserve"> от 25.12.2008 № 273-ФЗ </w:t>
      </w:r>
      <w:r w:rsidR="005B2D9F" w:rsidRPr="00A343DF">
        <w:rPr>
          <w:rFonts w:ascii="Times New Roman" w:eastAsiaTheme="minorHAnsi" w:hAnsi="Times New Roman" w:cs="Times New Roman"/>
          <w:kern w:val="0"/>
          <w:sz w:val="28"/>
          <w:szCs w:val="28"/>
          <w:lang w:eastAsia="en-US" w:bidi="ar-SA"/>
        </w:rPr>
        <w:t>«</w:t>
      </w:r>
      <w:r w:rsidRPr="00A343DF">
        <w:rPr>
          <w:rFonts w:ascii="Times New Roman" w:eastAsiaTheme="minorHAnsi" w:hAnsi="Times New Roman" w:cs="Times New Roman"/>
          <w:kern w:val="0"/>
          <w:sz w:val="28"/>
          <w:szCs w:val="28"/>
          <w:lang w:eastAsia="en-US" w:bidi="ar-SA"/>
        </w:rPr>
        <w:t>О противодействии коррупции</w:t>
      </w:r>
      <w:r w:rsidR="005B2D9F" w:rsidRPr="00A343DF">
        <w:rPr>
          <w:rFonts w:ascii="Times New Roman" w:eastAsiaTheme="minorHAnsi" w:hAnsi="Times New Roman" w:cs="Times New Roman"/>
          <w:kern w:val="0"/>
          <w:sz w:val="28"/>
          <w:szCs w:val="28"/>
          <w:lang w:eastAsia="en-US" w:bidi="ar-SA"/>
        </w:rPr>
        <w:t>»</w:t>
      </w:r>
      <w:r w:rsidRPr="00A343DF">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A343DF">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A343DF">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A343DF">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A343DF">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A343DF">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A343DF">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A343DF">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назначает и освобождает от должности заместителя главы </w:t>
      </w:r>
      <w:r w:rsidR="00622B16">
        <w:rPr>
          <w:rFonts w:ascii="Times New Roman" w:hAnsi="Times New Roman"/>
          <w:sz w:val="28"/>
        </w:rPr>
        <w:t>поселения</w:t>
      </w:r>
      <w:r w:rsidR="009917B8">
        <w:rPr>
          <w:rFonts w:ascii="Times New Roman" w:hAnsi="Times New Roman"/>
          <w:sz w:val="28"/>
        </w:rPr>
        <w:t xml:space="preserve"> в соответствии с законодательством и настоящим уставом;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8) </w:t>
      </w:r>
      <w:r w:rsidR="009917B8">
        <w:rPr>
          <w:rFonts w:ascii="Times New Roman" w:hAnsi="Times New Roman"/>
          <w:sz w:val="28"/>
        </w:rPr>
        <w:t>назначает и освобождает в соответствии с законодательством</w:t>
      </w:r>
      <w:r w:rsidR="00A343DF">
        <w:rPr>
          <w:rFonts w:ascii="Times New Roman" w:hAnsi="Times New Roman"/>
          <w:sz w:val="28"/>
        </w:rPr>
        <w:t xml:space="preserve"> </w:t>
      </w:r>
      <w:r w:rsidR="009917B8">
        <w:rPr>
          <w:rFonts w:ascii="Times New Roman" w:hAnsi="Times New Roman"/>
          <w:sz w:val="28"/>
        </w:rPr>
        <w:t xml:space="preserve">от </w:t>
      </w:r>
      <w:r w:rsidR="009917B8">
        <w:rPr>
          <w:rFonts w:ascii="Times New Roman" w:hAnsi="Times New Roman"/>
          <w:sz w:val="28"/>
        </w:rPr>
        <w:lastRenderedPageBreak/>
        <w:t>должности руководителей отраслевых (функциональных) и территориальных органов администрации;</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9) </w:t>
      </w:r>
      <w:r w:rsidR="009917B8">
        <w:rPr>
          <w:rFonts w:ascii="Times New Roman" w:hAnsi="Times New Roman"/>
          <w:sz w:val="28"/>
        </w:rPr>
        <w:t>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9917B8" w:rsidRDefault="009917B8" w:rsidP="0081350A">
      <w:pPr>
        <w:tabs>
          <w:tab w:val="left" w:pos="15"/>
        </w:tabs>
        <w:ind w:firstLine="851"/>
        <w:jc w:val="both"/>
        <w:rPr>
          <w:rFonts w:eastAsia="Times New Roman"/>
          <w:sz w:val="28"/>
        </w:rPr>
      </w:pPr>
      <w:r>
        <w:rPr>
          <w:rFonts w:eastAsia="Times New Roman"/>
          <w:sz w:val="28"/>
        </w:rPr>
        <w:t>1</w:t>
      </w:r>
      <w:r w:rsidR="00A569A5">
        <w:rPr>
          <w:rFonts w:eastAsia="Times New Roman"/>
          <w:sz w:val="28"/>
        </w:rPr>
        <w:t>0</w:t>
      </w:r>
      <w:r>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1</w:t>
      </w:r>
      <w:r>
        <w:rPr>
          <w:rFonts w:ascii="Times New Roman" w:hAnsi="Times New Roman"/>
          <w:sz w:val="28"/>
        </w:rPr>
        <w:t>)принимает меры к отмене противоречащих требованиям законодательства распоряжений и</w:t>
      </w:r>
      <w:r w:rsidR="00A343DF">
        <w:rPr>
          <w:rFonts w:ascii="Times New Roman" w:hAnsi="Times New Roman"/>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2</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3</w:t>
      </w:r>
      <w:r>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A569A5">
        <w:rPr>
          <w:rFonts w:eastAsia="Times New Roman"/>
          <w:sz w:val="28"/>
        </w:rPr>
        <w:t>4</w:t>
      </w:r>
      <w:r>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5</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6</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7</w:t>
      </w:r>
      <w:r>
        <w:rPr>
          <w:rFonts w:ascii="Times New Roman" w:hAnsi="Times New Roman"/>
          <w:sz w:val="28"/>
        </w:rPr>
        <w:t>) принимает меры по обеспечению установленного порядка проведения митингов, собраний, уличных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A569A5">
        <w:rPr>
          <w:rFonts w:ascii="Times New Roman" w:hAnsi="Times New Roman"/>
          <w:sz w:val="28"/>
        </w:rPr>
        <w:t>8</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19</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w:t>
      </w:r>
      <w:r w:rsidR="00A569A5">
        <w:rPr>
          <w:rFonts w:ascii="Times New Roman" w:hAnsi="Times New Roman"/>
          <w:sz w:val="28"/>
        </w:rPr>
        <w:t>0</w:t>
      </w:r>
      <w:r>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917B8" w:rsidRDefault="009917B8" w:rsidP="0081350A">
      <w:pPr>
        <w:pStyle w:val="22"/>
        <w:tabs>
          <w:tab w:val="left" w:pos="142"/>
        </w:tabs>
        <w:spacing w:before="0" w:after="0"/>
        <w:ind w:firstLine="851"/>
        <w:rPr>
          <w:rFonts w:eastAsia="Times New Roman"/>
        </w:rPr>
      </w:pPr>
      <w:r>
        <w:rPr>
          <w:rFonts w:eastAsia="Times New Roman"/>
        </w:rPr>
        <w:t>2</w:t>
      </w:r>
      <w:r w:rsidR="00A569A5">
        <w:rPr>
          <w:rFonts w:eastAsia="Times New Roman"/>
        </w:rPr>
        <w:t>1</w:t>
      </w:r>
      <w:r>
        <w:rPr>
          <w:rFonts w:eastAsia="Times New Roman"/>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A569A5">
        <w:rPr>
          <w:rFonts w:eastAsia="Times New Roman"/>
        </w:rPr>
        <w:t>2</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Default="009917B8" w:rsidP="0081350A">
      <w:pPr>
        <w:pStyle w:val="22"/>
        <w:spacing w:before="0" w:after="0"/>
        <w:ind w:firstLine="851"/>
        <w:rPr>
          <w:rFonts w:eastAsia="Times New Roman"/>
        </w:rPr>
      </w:pPr>
      <w:r>
        <w:rPr>
          <w:rFonts w:eastAsia="Times New Roman"/>
        </w:rPr>
        <w:t>2</w:t>
      </w:r>
      <w:r w:rsidR="00A569A5">
        <w:rPr>
          <w:rFonts w:eastAsia="Times New Roman"/>
        </w:rPr>
        <w:t>3</w:t>
      </w:r>
      <w:r>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A569A5">
        <w:rPr>
          <w:rFonts w:eastAsia="Times New Roman"/>
        </w:rPr>
        <w:t>4</w:t>
      </w:r>
      <w:r>
        <w:rPr>
          <w:rFonts w:eastAsia="Times New Roman"/>
        </w:rPr>
        <w:t xml:space="preserve">) принимает решение об утверждении документации по планировке </w:t>
      </w:r>
      <w:r>
        <w:rPr>
          <w:rFonts w:eastAsia="Times New Roman"/>
        </w:rPr>
        <w:lastRenderedPageBreak/>
        <w:t xml:space="preserve">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A569A5">
        <w:rPr>
          <w:rFonts w:ascii="Times New Roman" w:hAnsi="Times New Roman"/>
          <w:sz w:val="28"/>
        </w:rPr>
        <w:t>5</w:t>
      </w:r>
      <w:r>
        <w:rPr>
          <w:rFonts w:ascii="Times New Roman" w:hAnsi="Times New Roman"/>
          <w:sz w:val="28"/>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A569A5">
        <w:rPr>
          <w:rFonts w:ascii="Times New Roman" w:hAnsi="Times New Roman"/>
          <w:sz w:val="28"/>
        </w:rPr>
        <w:t>6</w:t>
      </w:r>
      <w:r>
        <w:rPr>
          <w:rFonts w:ascii="Times New Roman" w:hAnsi="Times New Roman"/>
          <w:sz w:val="28"/>
        </w:rPr>
        <w:t>) 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A343DF">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его заместитель или</w:t>
      </w:r>
      <w:r w:rsidR="00A343DF">
        <w:rPr>
          <w:rFonts w:eastAsia="Times New Roman"/>
          <w:sz w:val="28"/>
        </w:rPr>
        <w:t xml:space="preserve"> </w:t>
      </w:r>
      <w:r>
        <w:rPr>
          <w:rFonts w:eastAsia="Times New Roman"/>
          <w:sz w:val="28"/>
        </w:rPr>
        <w:t>в соответствии со специально изданным по данному вопросу правовым актом администрации</w:t>
      </w:r>
      <w:r w:rsidR="00A343DF">
        <w:rPr>
          <w:rFonts w:eastAsia="Times New Roman"/>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A343DF">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A343DF">
        <w:rPr>
          <w:rFonts w:ascii="Times New Roman" w:hAnsi="Times New Roman"/>
          <w:color w:val="000000"/>
          <w:sz w:val="28"/>
        </w:rPr>
        <w:t xml:space="preserve"> </w:t>
      </w:r>
      <w:r>
        <w:rPr>
          <w:rFonts w:ascii="Times New Roman" w:hAnsi="Times New Roman"/>
          <w:color w:val="000000"/>
          <w:sz w:val="28"/>
        </w:rPr>
        <w:t>,</w:t>
      </w:r>
      <w:r>
        <w:rPr>
          <w:rFonts w:ascii="Times New Roman" w:hAnsi="Times New Roman"/>
          <w:sz w:val="28"/>
        </w:rPr>
        <w:t xml:space="preserve">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w:t>
      </w:r>
      <w:r>
        <w:rPr>
          <w:rFonts w:ascii="Times New Roman" w:hAnsi="Times New Roman"/>
          <w:sz w:val="28"/>
        </w:rPr>
        <w:lastRenderedPageBreak/>
        <w:t>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9917B8" w:rsidRDefault="009917B8" w:rsidP="0081350A">
      <w:pPr>
        <w:ind w:firstLine="851"/>
        <w:jc w:val="both"/>
        <w:rPr>
          <w:sz w:val="28"/>
        </w:rPr>
      </w:pPr>
      <w:r>
        <w:rPr>
          <w:sz w:val="28"/>
        </w:rPr>
        <w:t xml:space="preserve">12) преобразования поселения, осуществляемого в соответствии с частями 3, 5 статьи 13 Федерального закона от 06.10.2003 № 131-ФЗ </w:t>
      </w:r>
      <w:r w:rsidR="00E008F4">
        <w:rPr>
          <w:sz w:val="28"/>
        </w:rPr>
        <w:t>«</w:t>
      </w:r>
      <w:r>
        <w:rPr>
          <w:sz w:val="28"/>
        </w:rPr>
        <w:t>Об общих принципах организации местного самоуправления в Российской Федерации</w:t>
      </w:r>
      <w:r w:rsidR="00E008F4">
        <w:rPr>
          <w:sz w:val="28"/>
        </w:rPr>
        <w:t>»</w:t>
      </w:r>
      <w:r>
        <w:rPr>
          <w:sz w:val="28"/>
        </w:rPr>
        <w:t>, а также в случае упразднения поселения;</w:t>
      </w:r>
    </w:p>
    <w:p w:rsidR="009917B8" w:rsidRDefault="009917B8" w:rsidP="0081350A">
      <w:pPr>
        <w:pStyle w:val="WW-2"/>
      </w:pPr>
      <w: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935405" w:rsidRPr="00A343DF" w:rsidRDefault="00935405"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A343DF">
        <w:rPr>
          <w:rFonts w:ascii="Times New Roman" w:hAnsi="Times New Roman"/>
          <w:sz w:val="28"/>
        </w:rPr>
        <w:t>В</w:t>
      </w:r>
      <w:r w:rsidRPr="00A343DF">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A343DF">
        <w:rPr>
          <w:rFonts w:ascii="Times New Roman" w:hAnsi="Times New Roman"/>
          <w:sz w:val="28"/>
        </w:rPr>
        <w:t>от 06.10.2003 № 131-ФЗ «Об общих принципах организации местного самоуправления в Российской Федерации»</w:t>
      </w:r>
      <w:r w:rsidRPr="00A343DF">
        <w:rPr>
          <w:rFonts w:ascii="Times New Roman" w:eastAsiaTheme="minorHAnsi" w:hAnsi="Times New Roman" w:cs="Times New Roman"/>
          <w:kern w:val="0"/>
          <w:sz w:val="28"/>
          <w:szCs w:val="28"/>
        </w:rPr>
        <w:t>,</w:t>
      </w:r>
      <w:r w:rsidR="00A343DF">
        <w:rPr>
          <w:rFonts w:ascii="Times New Roman" w:eastAsiaTheme="minorHAnsi" w:hAnsi="Times New Roman" w:cs="Times New Roman"/>
          <w:kern w:val="0"/>
          <w:sz w:val="28"/>
          <w:szCs w:val="28"/>
        </w:rPr>
        <w:t xml:space="preserve"> </w:t>
      </w:r>
      <w:r w:rsidRPr="00A343DF">
        <w:rPr>
          <w:rFonts w:ascii="Times New Roman" w:eastAsiaTheme="minorHAnsi" w:hAnsi="Times New Roman" w:cs="Times New Roman"/>
          <w:kern w:val="0"/>
          <w:sz w:val="28"/>
          <w:szCs w:val="28"/>
          <w:lang w:eastAsia="en-US" w:bidi="ar-SA"/>
        </w:rPr>
        <w:t>его полномочия</w:t>
      </w:r>
      <w:r w:rsidR="00A343DF">
        <w:rPr>
          <w:rFonts w:ascii="Times New Roman" w:eastAsiaTheme="minorHAnsi" w:hAnsi="Times New Roman" w:cs="Times New Roman"/>
          <w:kern w:val="0"/>
          <w:sz w:val="28"/>
          <w:szCs w:val="28"/>
          <w:lang w:eastAsia="en-US" w:bidi="ar-SA"/>
        </w:rPr>
        <w:t xml:space="preserve"> </w:t>
      </w:r>
      <w:r w:rsidRPr="00A343DF">
        <w:rPr>
          <w:rFonts w:ascii="Times New Roman" w:eastAsiaTheme="minorHAnsi" w:hAnsi="Times New Roman" w:cs="Times New Roman"/>
          <w:kern w:val="0"/>
          <w:sz w:val="28"/>
          <w:szCs w:val="28"/>
        </w:rPr>
        <w:t>прекращаются досрочно.</w:t>
      </w:r>
    </w:p>
    <w:p w:rsidR="009917B8" w:rsidRPr="00A343DF"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lastRenderedPageBreak/>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206FB2">
        <w:t>тридцать</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F41347">
        <w:t>п</w:t>
      </w:r>
      <w:r w:rsidR="00206FB2">
        <w:t>ятнадцать</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246DC6">
        <w:t>4</w:t>
      </w:r>
      <w:r w:rsidR="009917B8" w:rsidRPr="00246DC6">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246DC6">
        <w:t>5</w:t>
      </w:r>
      <w:r w:rsidR="009917B8" w:rsidRPr="00246DC6">
        <w:t>.</w:t>
      </w:r>
      <w:r w:rsidR="009917B8" w:rsidRPr="003D4ED9">
        <w:t xml:space="preserve"> Депутату Совета, осуществляющему свои полномочия на непостоянной основе, </w:t>
      </w:r>
      <w:r w:rsidR="0098585F" w:rsidRPr="002D5A50">
        <w:t>может</w:t>
      </w:r>
      <w:r w:rsidR="00246DC6">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w:t>
      </w:r>
      <w:r w:rsidRPr="003D4ED9">
        <w:lastRenderedPageBreak/>
        <w:t xml:space="preserve">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246DC6">
        <w:t>6</w:t>
      </w:r>
      <w:r w:rsidR="009917B8" w:rsidRPr="00246DC6">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00B06E19" w:rsidRPr="00246DC6">
        <w:rPr>
          <w:rFonts w:ascii="Times New Roman" w:hAnsi="Times New Roman"/>
          <w:sz w:val="28"/>
        </w:rPr>
        <w:t>правовыми</w:t>
      </w:r>
      <w:r w:rsidR="00246DC6">
        <w:rPr>
          <w:rFonts w:ascii="Times New Roman" w:hAnsi="Times New Roman"/>
          <w:b/>
          <w:sz w:val="28"/>
        </w:rPr>
        <w:t xml:space="preserve"> </w:t>
      </w:r>
      <w:r>
        <w:rPr>
          <w:rFonts w:ascii="Times New Roman" w:hAnsi="Times New Roman"/>
          <w:sz w:val="28"/>
        </w:rPr>
        <w:t>актами Совета.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4. Администрацию возглавляет глава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его заместители</w:t>
      </w:r>
      <w:r w:rsidR="00246DC6">
        <w:rPr>
          <w:rFonts w:ascii="Times New Roman" w:hAnsi="Times New Roman"/>
          <w:sz w:val="28"/>
        </w:rPr>
        <w:t xml:space="preserve">, </w:t>
      </w:r>
      <w:r>
        <w:rPr>
          <w:rFonts w:ascii="Times New Roman" w:hAnsi="Times New Roman"/>
          <w:sz w:val="28"/>
        </w:rPr>
        <w:t xml:space="preserve">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9917B8" w:rsidRPr="00BE3F2E" w:rsidRDefault="009917B8" w:rsidP="0081350A">
      <w:pPr>
        <w:ind w:firstLine="851"/>
        <w:jc w:val="both"/>
        <w:rPr>
          <w:bCs/>
          <w:sz w:val="28"/>
          <w:szCs w:val="28"/>
        </w:rPr>
      </w:pPr>
      <w:r w:rsidRPr="00BE3F2E">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9917B8" w:rsidRPr="00BE3F2E" w:rsidRDefault="009917B8" w:rsidP="0081350A">
      <w:pPr>
        <w:ind w:firstLine="851"/>
        <w:jc w:val="both"/>
        <w:rPr>
          <w:bCs/>
          <w:sz w:val="28"/>
          <w:szCs w:val="28"/>
        </w:rPr>
      </w:pPr>
      <w:r w:rsidRPr="00BE3F2E">
        <w:rPr>
          <w:bCs/>
          <w:sz w:val="28"/>
          <w:szCs w:val="28"/>
        </w:rPr>
        <w:t>3) осуществляет муниципальные заимствования, управление муниципальным долгом;</w:t>
      </w:r>
    </w:p>
    <w:p w:rsidR="009917B8" w:rsidRPr="00BE3F2E" w:rsidRDefault="009917B8" w:rsidP="0081350A">
      <w:pPr>
        <w:ind w:firstLine="851"/>
        <w:jc w:val="both"/>
        <w:rPr>
          <w:bCs/>
          <w:sz w:val="28"/>
          <w:szCs w:val="28"/>
        </w:rPr>
      </w:pPr>
      <w:r w:rsidRPr="00BE3F2E">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BE3F2E" w:rsidRDefault="009917B8" w:rsidP="0081350A">
      <w:pPr>
        <w:ind w:firstLine="851"/>
        <w:jc w:val="both"/>
        <w:rPr>
          <w:bCs/>
          <w:sz w:val="28"/>
          <w:szCs w:val="28"/>
        </w:rPr>
      </w:pPr>
      <w:r w:rsidRPr="00BE3F2E">
        <w:rPr>
          <w:bCs/>
          <w:sz w:val="28"/>
          <w:szCs w:val="28"/>
        </w:rPr>
        <w:t>5) устанавливает порядок принятия решений о разработке долгосрочных целевых программ и их формирования и реализации;</w:t>
      </w:r>
    </w:p>
    <w:p w:rsidR="009917B8" w:rsidRPr="00BE3F2E" w:rsidRDefault="009917B8" w:rsidP="0081350A">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81350A">
      <w:pPr>
        <w:tabs>
          <w:tab w:val="left" w:pos="0"/>
        </w:tabs>
        <w:ind w:right="30" w:firstLine="851"/>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Default="009917B8" w:rsidP="0081350A">
      <w:pPr>
        <w:numPr>
          <w:ilvl w:val="0"/>
          <w:numId w:val="12"/>
        </w:numPr>
        <w:tabs>
          <w:tab w:val="left" w:pos="240"/>
        </w:tabs>
        <w:ind w:left="0" w:right="105" w:firstLine="851"/>
        <w:jc w:val="both"/>
        <w:rPr>
          <w:rFonts w:eastAsia="Times New Roman"/>
          <w:sz w:val="28"/>
        </w:rPr>
      </w:pPr>
      <w:r>
        <w:rPr>
          <w:rFonts w:eastAsia="Times New Roman"/>
          <w:sz w:val="28"/>
        </w:rPr>
        <w:lastRenderedPageBreak/>
        <w:t>организует в границах поселения электро-, тепло-, газо-, и водоснабжение, а также водоотведение и снабжение населения топливом;</w:t>
      </w:r>
    </w:p>
    <w:p w:rsidR="001140A9" w:rsidRPr="00ED6D0B" w:rsidRDefault="009917B8" w:rsidP="00ED6D0B">
      <w:pPr>
        <w:tabs>
          <w:tab w:val="left" w:pos="105"/>
        </w:tabs>
        <w:ind w:firstLine="851"/>
        <w:jc w:val="both"/>
        <w:rPr>
          <w:rFonts w:eastAsia="Times New Roman"/>
          <w:strike/>
          <w:sz w:val="28"/>
        </w:rPr>
      </w:pPr>
      <w:r>
        <w:rPr>
          <w:rFonts w:eastAsia="Times New Roman"/>
          <w:sz w:val="28"/>
        </w:rPr>
        <w:t xml:space="preserve">2) </w:t>
      </w:r>
      <w:r w:rsidR="001140A9" w:rsidRPr="00ED6D0B">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Default="009917B8" w:rsidP="0081350A">
      <w:pPr>
        <w:tabs>
          <w:tab w:val="left" w:pos="240"/>
        </w:tabs>
        <w:ind w:right="105" w:firstLine="851"/>
        <w:jc w:val="both"/>
        <w:rPr>
          <w:rFonts w:eastAsia="Times New Roman"/>
          <w:sz w:val="28"/>
        </w:rPr>
      </w:pPr>
      <w:r>
        <w:rPr>
          <w:rFonts w:eastAsia="Times New Roman"/>
          <w:sz w:val="28"/>
        </w:rPr>
        <w:t xml:space="preserve">3) создает условия </w:t>
      </w:r>
      <w:r w:rsidR="00B40AF4" w:rsidRPr="00ED6D0B">
        <w:rPr>
          <w:rFonts w:eastAsia="Times New Roman"/>
          <w:sz w:val="28"/>
        </w:rPr>
        <w:t>для</w:t>
      </w:r>
      <w:r w:rsidR="00ED6D0B">
        <w:rPr>
          <w:rFonts w:eastAsia="Times New Roman"/>
          <w:b/>
          <w:sz w:val="28"/>
        </w:rPr>
        <w:t xml:space="preserve"> </w:t>
      </w:r>
      <w:r>
        <w:rPr>
          <w:rFonts w:eastAsia="Times New Roman"/>
          <w:sz w:val="28"/>
        </w:rPr>
        <w:t>массового отдыха жителей поселения и организует обустройство мест массового отдыха населения;</w:t>
      </w:r>
    </w:p>
    <w:p w:rsidR="009917B8" w:rsidRDefault="009917B8" w:rsidP="0081350A">
      <w:pPr>
        <w:tabs>
          <w:tab w:val="left" w:pos="240"/>
        </w:tabs>
        <w:ind w:right="105" w:firstLine="851"/>
        <w:jc w:val="both"/>
        <w:rPr>
          <w:rFonts w:eastAsia="Times New Roman"/>
          <w:sz w:val="28"/>
        </w:rPr>
      </w:pPr>
      <w:r>
        <w:rPr>
          <w:rFonts w:eastAsia="Times New Roman"/>
          <w:sz w:val="28"/>
        </w:rPr>
        <w:t>4) создает условия для обеспечения жителей поселения услугами торговли, общественного питания, бытового обслуживания;</w:t>
      </w:r>
    </w:p>
    <w:p w:rsidR="009917B8" w:rsidRPr="00ED6D0B" w:rsidRDefault="00ED6D0B" w:rsidP="0081350A">
      <w:pPr>
        <w:tabs>
          <w:tab w:val="left" w:pos="240"/>
        </w:tabs>
        <w:ind w:right="105" w:firstLine="851"/>
        <w:jc w:val="both"/>
        <w:rPr>
          <w:rFonts w:eastAsia="Times New Roman"/>
          <w:sz w:val="28"/>
        </w:rPr>
      </w:pPr>
      <w:r w:rsidRPr="00ED6D0B">
        <w:rPr>
          <w:rFonts w:eastAsia="Times New Roman"/>
          <w:sz w:val="28"/>
        </w:rPr>
        <w:t>5</w:t>
      </w:r>
      <w:r w:rsidR="009917B8" w:rsidRPr="00ED6D0B">
        <w:rPr>
          <w:rFonts w:eastAsia="Times New Roman"/>
          <w:sz w:val="28"/>
        </w:rPr>
        <w:t>) организует ритуальные услуги и содержание мест захоронения;</w:t>
      </w:r>
    </w:p>
    <w:p w:rsidR="009917B8" w:rsidRPr="00ED6D0B" w:rsidRDefault="00ED6D0B" w:rsidP="0081350A">
      <w:pPr>
        <w:tabs>
          <w:tab w:val="left" w:pos="240"/>
        </w:tabs>
        <w:ind w:right="105" w:firstLine="851"/>
        <w:jc w:val="both"/>
        <w:rPr>
          <w:rFonts w:eastAsia="Times New Roman"/>
          <w:sz w:val="28"/>
        </w:rPr>
      </w:pPr>
      <w:r w:rsidRPr="00ED6D0B">
        <w:rPr>
          <w:rFonts w:eastAsia="Times New Roman"/>
          <w:sz w:val="28"/>
        </w:rPr>
        <w:t>6</w:t>
      </w:r>
      <w:r w:rsidR="009917B8" w:rsidRPr="00ED6D0B">
        <w:rPr>
          <w:rFonts w:eastAsia="Times New Roman"/>
          <w:sz w:val="28"/>
        </w:rPr>
        <w:t>) организует сбор и вывоз бытовых отходов и мусора;</w:t>
      </w:r>
    </w:p>
    <w:p w:rsidR="009917B8" w:rsidRDefault="00ED6D0B" w:rsidP="0081350A">
      <w:pPr>
        <w:pStyle w:val="ConsNormal"/>
        <w:tabs>
          <w:tab w:val="left" w:pos="240"/>
        </w:tabs>
        <w:ind w:right="105" w:firstLine="851"/>
        <w:jc w:val="both"/>
        <w:rPr>
          <w:rFonts w:ascii="Times New Roman" w:hAnsi="Times New Roman"/>
          <w:sz w:val="28"/>
        </w:rPr>
      </w:pPr>
      <w:r w:rsidRPr="00ED6D0B">
        <w:rPr>
          <w:rFonts w:ascii="Times New Roman" w:hAnsi="Times New Roman"/>
          <w:sz w:val="28"/>
        </w:rPr>
        <w:t>7</w:t>
      </w:r>
      <w:r w:rsidR="009917B8" w:rsidRPr="00ED6D0B">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ED6D0B" w:rsidP="0081350A">
      <w:pPr>
        <w:pStyle w:val="ConsNormal"/>
        <w:tabs>
          <w:tab w:val="left" w:pos="240"/>
        </w:tabs>
        <w:ind w:right="105" w:firstLine="851"/>
        <w:jc w:val="both"/>
        <w:rPr>
          <w:rFonts w:ascii="Times New Roman" w:hAnsi="Times New Roman"/>
          <w:sz w:val="28"/>
        </w:rPr>
      </w:pPr>
      <w:r w:rsidRPr="00ED6D0B">
        <w:rPr>
          <w:rFonts w:ascii="Times New Roman" w:hAnsi="Times New Roman"/>
          <w:sz w:val="28"/>
        </w:rPr>
        <w:t>8</w:t>
      </w:r>
      <w:r w:rsidR="009917B8" w:rsidRPr="00ED6D0B">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ED6D0B" w:rsidP="00E26372">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032D39" w:rsidRDefault="00ED6D0B" w:rsidP="00E26372">
      <w:pPr>
        <w:pStyle w:val="8"/>
        <w:keepNext w:val="0"/>
        <w:ind w:firstLine="851"/>
        <w:jc w:val="both"/>
      </w:pPr>
      <w:r>
        <w:t>10</w:t>
      </w:r>
      <w:r w:rsidR="009917B8" w:rsidRPr="00032D39">
        <w:t>) предъявляет иски в суды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и о прекращении этих действий;</w:t>
      </w:r>
    </w:p>
    <w:p w:rsidR="009917B8" w:rsidRDefault="00ED6D0B" w:rsidP="00E26372">
      <w:pPr>
        <w:tabs>
          <w:tab w:val="left" w:pos="-567"/>
        </w:tabs>
        <w:ind w:right="105" w:firstLine="851"/>
        <w:jc w:val="both"/>
        <w:rPr>
          <w:rFonts w:eastAsia="Times New Roman"/>
          <w:sz w:val="28"/>
        </w:rPr>
      </w:pPr>
      <w:r>
        <w:rPr>
          <w:rFonts w:eastAsia="Times New Roman"/>
          <w:sz w:val="28"/>
        </w:rPr>
        <w:t>11</w:t>
      </w:r>
      <w:r w:rsidR="001140A9" w:rsidRPr="00ED6D0B">
        <w:rPr>
          <w:rFonts w:eastAsia="Times New Roman"/>
          <w:sz w:val="28"/>
        </w:rPr>
        <w:t>)</w:t>
      </w:r>
      <w:r>
        <w:rPr>
          <w:rFonts w:eastAsia="Times New Roman"/>
          <w:sz w:val="28"/>
        </w:rPr>
        <w:t xml:space="preserve">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Pr>
          <w:rFonts w:eastAsia="Times New Roman"/>
          <w:sz w:val="28"/>
        </w:rPr>
        <w:t xml:space="preserve"> </w:t>
      </w:r>
      <w:r w:rsidR="009917B8">
        <w:rPr>
          <w:rFonts w:eastAsia="Times New Roman"/>
          <w:sz w:val="28"/>
        </w:rPr>
        <w:t>предпринимательства;</w:t>
      </w:r>
    </w:p>
    <w:p w:rsidR="009917B8" w:rsidRDefault="00ED6D0B" w:rsidP="00E26372">
      <w:pPr>
        <w:tabs>
          <w:tab w:val="left" w:pos="240"/>
        </w:tabs>
        <w:ind w:right="105" w:firstLine="851"/>
        <w:jc w:val="both"/>
        <w:rPr>
          <w:rFonts w:eastAsia="Times New Roman"/>
          <w:sz w:val="28"/>
        </w:rPr>
      </w:pPr>
      <w:r>
        <w:rPr>
          <w:rFonts w:eastAsia="Times New Roman"/>
          <w:sz w:val="28"/>
        </w:rPr>
        <w:t>12</w:t>
      </w:r>
      <w:r w:rsidR="009917B8">
        <w:rPr>
          <w:rFonts w:eastAsia="Times New Roman"/>
          <w:sz w:val="28"/>
        </w:rPr>
        <w:t>) иные полномочия в соответствии с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ED6D0B">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 xml:space="preserve">при осуществлении </w:t>
      </w:r>
      <w:r w:rsidR="00376D37" w:rsidRPr="002D5A50">
        <w:rPr>
          <w:rFonts w:ascii="Times New Roman" w:eastAsia="Times New Roman" w:hAnsi="Times New Roman" w:cs="Times New Roman"/>
          <w:sz w:val="28"/>
          <w:szCs w:val="28"/>
        </w:rPr>
        <w:t>муниципального</w:t>
      </w:r>
      <w:r w:rsidR="00ED6D0B">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строительства, реконструкции</w:t>
      </w:r>
      <w:r w:rsidR="00ED6D0B">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810483" w:rsidP="00810483">
      <w:pPr>
        <w:tabs>
          <w:tab w:val="left" w:pos="-1560"/>
        </w:tabs>
        <w:ind w:firstLine="851"/>
        <w:jc w:val="both"/>
        <w:rPr>
          <w:rFonts w:eastAsia="Times New Roman"/>
          <w:sz w:val="28"/>
        </w:rPr>
      </w:pPr>
      <w:r>
        <w:rPr>
          <w:rFonts w:eastAsia="Times New Roman"/>
          <w:sz w:val="28"/>
        </w:rPr>
        <w:t xml:space="preserve">4) </w:t>
      </w:r>
      <w:r w:rsidR="009917B8">
        <w:rPr>
          <w:rFonts w:eastAsia="Times New Roman"/>
          <w:sz w:val="28"/>
        </w:rPr>
        <w:t xml:space="preserve">разрабатывает местные нормативы градостроительного </w:t>
      </w:r>
      <w:r w:rsidR="009917B8">
        <w:rPr>
          <w:rFonts w:eastAsia="Times New Roman"/>
          <w:sz w:val="28"/>
        </w:rPr>
        <w:lastRenderedPageBreak/>
        <w:t>проектирования поселения;</w:t>
      </w:r>
    </w:p>
    <w:p w:rsidR="009917B8" w:rsidRDefault="00810483" w:rsidP="00810483">
      <w:pPr>
        <w:tabs>
          <w:tab w:val="left" w:pos="-1701"/>
        </w:tabs>
        <w:ind w:firstLine="851"/>
        <w:jc w:val="both"/>
        <w:rPr>
          <w:rFonts w:eastAsia="Times New Roman"/>
          <w:sz w:val="28"/>
        </w:rPr>
      </w:pPr>
      <w:r>
        <w:rPr>
          <w:rFonts w:eastAsia="Times New Roman"/>
          <w:sz w:val="28"/>
        </w:rPr>
        <w:t xml:space="preserve">5) </w:t>
      </w:r>
      <w:r w:rsidR="009917B8">
        <w:rPr>
          <w:rFonts w:eastAsia="Times New Roman"/>
          <w:sz w:val="28"/>
        </w:rPr>
        <w:t xml:space="preserve">согласует проект схемы территориального планирования муниципального образования </w:t>
      </w:r>
      <w:r w:rsidR="00ED6D0B">
        <w:rPr>
          <w:rFonts w:eastAsia="Times New Roman"/>
          <w:sz w:val="28"/>
        </w:rPr>
        <w:t xml:space="preserve">Каневской </w:t>
      </w:r>
      <w:r w:rsidR="009917B8">
        <w:rPr>
          <w:rFonts w:eastAsia="Times New Roman"/>
          <w:sz w:val="28"/>
        </w:rPr>
        <w:t>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w:t>
      </w:r>
    </w:p>
    <w:p w:rsidR="009917B8" w:rsidRDefault="000A3508" w:rsidP="000B6F47">
      <w:pPr>
        <w:ind w:firstLine="851"/>
        <w:jc w:val="both"/>
        <w:rPr>
          <w:rFonts w:eastAsia="Times New Roman"/>
          <w:sz w:val="28"/>
        </w:rPr>
      </w:pPr>
      <w:r>
        <w:rPr>
          <w:rFonts w:eastAsia="Times New Roman"/>
          <w:sz w:val="28"/>
        </w:rPr>
        <w:t xml:space="preserve">6)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9917B8" w:rsidP="0081350A">
      <w:pPr>
        <w:pStyle w:val="ConsNormal"/>
        <w:tabs>
          <w:tab w:val="left" w:pos="450"/>
        </w:tabs>
        <w:ind w:firstLine="851"/>
        <w:jc w:val="both"/>
        <w:rPr>
          <w:rFonts w:ascii="Times New Roman" w:hAnsi="Times New Roman"/>
          <w:strike/>
          <w:sz w:val="28"/>
          <w:shd w:val="clear" w:color="auto" w:fill="FFFF00"/>
        </w:rPr>
      </w:pPr>
      <w:r>
        <w:rPr>
          <w:rFonts w:ascii="Times New Roman" w:hAnsi="Times New Roman"/>
          <w:sz w:val="28"/>
        </w:rPr>
        <w:t xml:space="preserve">7) содействует организациям связи, оказывающим универсальные услуги связи; </w:t>
      </w:r>
    </w:p>
    <w:p w:rsidR="009917B8" w:rsidRDefault="009917B8" w:rsidP="0081350A">
      <w:pPr>
        <w:tabs>
          <w:tab w:val="left" w:pos="450"/>
        </w:tabs>
        <w:ind w:firstLine="851"/>
        <w:jc w:val="both"/>
        <w:rPr>
          <w:rFonts w:eastAsia="Times New Roman"/>
          <w:sz w:val="28"/>
        </w:rPr>
      </w:pPr>
      <w:r>
        <w:rPr>
          <w:rFonts w:eastAsia="Times New Roman"/>
          <w:sz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9917B8" w:rsidP="0081350A">
      <w:pPr>
        <w:tabs>
          <w:tab w:val="left" w:pos="450"/>
        </w:tabs>
        <w:ind w:firstLine="851"/>
        <w:jc w:val="both"/>
        <w:rPr>
          <w:rFonts w:eastAsia="Times New Roman"/>
          <w:sz w:val="28"/>
        </w:rPr>
      </w:pPr>
      <w:r>
        <w:rPr>
          <w:rFonts w:eastAsia="Times New Roman"/>
          <w:sz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9917B8" w:rsidP="0081350A">
      <w:pPr>
        <w:tabs>
          <w:tab w:val="left" w:pos="450"/>
        </w:tabs>
        <w:ind w:firstLine="851"/>
        <w:jc w:val="both"/>
        <w:rPr>
          <w:rFonts w:eastAsia="Times New Roman"/>
          <w:sz w:val="28"/>
        </w:rPr>
      </w:pPr>
      <w:r>
        <w:rPr>
          <w:rFonts w:eastAsia="Times New Roman"/>
          <w:sz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Pr>
          <w:rFonts w:eastAsia="Times New Roman"/>
          <w:sz w:val="28"/>
        </w:rPr>
        <w:t>11) иные полномочия, предусмотренные законодательством.</w:t>
      </w:r>
    </w:p>
    <w:p w:rsidR="00AD7F0D" w:rsidRDefault="00AD7F0D" w:rsidP="0081350A">
      <w:pPr>
        <w:ind w:firstLine="851"/>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sidR="00ED6D0B">
        <w:rPr>
          <w:sz w:val="28"/>
        </w:rPr>
        <w:t xml:space="preserve"> </w:t>
      </w:r>
      <w:r>
        <w:rPr>
          <w:sz w:val="28"/>
        </w:rPr>
        <w:t>осуществляет следующие полномочия:</w:t>
      </w:r>
    </w:p>
    <w:p w:rsidR="009917B8" w:rsidRPr="00022709" w:rsidRDefault="009917B8" w:rsidP="00810483">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00ED6D0B">
        <w:rPr>
          <w:rFonts w:ascii="Times New Roman" w:hAnsi="Times New Roman"/>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ED6D0B">
        <w:rPr>
          <w:rFonts w:ascii="Times New Roman" w:eastAsiaTheme="minorHAnsi" w:hAnsi="Times New Roman" w:cs="Times New Roman"/>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3) организует работу объектов сервиса в целях максимального </w:t>
      </w:r>
      <w:r>
        <w:rPr>
          <w:rFonts w:ascii="Times New Roman" w:hAnsi="Times New Roman"/>
          <w:b w:val="0"/>
          <w:sz w:val="28"/>
        </w:rPr>
        <w:lastRenderedPageBreak/>
        <w:t>удовлетворения потребностей участников дорожного движения и обеспечения их безопасности;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представляет информацию участникам дорожного движения о наличии таких объектов и расположении ближайших учреждений здравоохранения и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right="-159" w:firstLine="851"/>
        <w:jc w:val="both"/>
        <w:rPr>
          <w:rFonts w:eastAsia="Times New Roman"/>
          <w:b/>
          <w:sz w:val="28"/>
        </w:rPr>
      </w:pPr>
      <w:r>
        <w:rPr>
          <w:rFonts w:eastAsia="Times New Roman"/>
          <w:b/>
          <w:sz w:val="28"/>
        </w:rPr>
        <w:t>Статья 39.Полномочия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 xml:space="preserve">учет муниципального жилищного фонда и </w:t>
      </w:r>
      <w:r w:rsidR="00807527">
        <w:rPr>
          <w:rFonts w:eastAsia="Times New Roman"/>
          <w:sz w:val="28"/>
        </w:rPr>
        <w:t xml:space="preserve">осуществление </w:t>
      </w:r>
      <w:r>
        <w:rPr>
          <w:rFonts w:eastAsia="Times New Roman"/>
          <w:sz w:val="28"/>
        </w:rPr>
        <w:t xml:space="preserve">муниципального жилищного </w:t>
      </w:r>
      <w:r w:rsidR="00807527">
        <w:rPr>
          <w:rFonts w:eastAsia="Times New Roman"/>
          <w:sz w:val="28"/>
        </w:rPr>
        <w:t>контроля</w:t>
      </w:r>
      <w:r>
        <w:rPr>
          <w:rFonts w:eastAsia="Times New Roman"/>
          <w:sz w:val="28"/>
        </w:rPr>
        <w:t>;</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согласовывает переустройство и перепланировку жилых помещений;</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9917B8" w:rsidP="0081350A">
      <w:pPr>
        <w:numPr>
          <w:ilvl w:val="0"/>
          <w:numId w:val="14"/>
        </w:numPr>
        <w:tabs>
          <w:tab w:val="left" w:pos="390"/>
        </w:tabs>
        <w:ind w:left="0" w:firstLine="851"/>
        <w:jc w:val="both"/>
        <w:rPr>
          <w:rFonts w:eastAsia="Times New Roman"/>
          <w:sz w:val="28"/>
        </w:rPr>
      </w:pPr>
      <w:r w:rsidRPr="0098680D">
        <w:rPr>
          <w:rStyle w:val="80"/>
        </w:rPr>
        <w:t xml:space="preserve">организует </w:t>
      </w:r>
      <w:r w:rsidRPr="003909F6">
        <w:rPr>
          <w:rFonts w:eastAsia="Times New Roman"/>
          <w:sz w:val="28"/>
        </w:rPr>
        <w:t>содержание, строительство муниципального</w:t>
      </w:r>
      <w:r>
        <w:rPr>
          <w:rFonts w:eastAsia="Times New Roman"/>
          <w:sz w:val="28"/>
        </w:rPr>
        <w:t xml:space="preserve"> жилищного фонда, создает условия для жилищного строительства;</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9917B8" w:rsidP="0081350A">
      <w:pPr>
        <w:numPr>
          <w:ilvl w:val="0"/>
          <w:numId w:val="14"/>
        </w:numPr>
        <w:tabs>
          <w:tab w:val="left" w:pos="390"/>
        </w:tabs>
        <w:ind w:left="0" w:firstLine="851"/>
        <w:jc w:val="both"/>
        <w:rPr>
          <w:rFonts w:eastAsia="Times New Roman"/>
          <w:sz w:val="28"/>
        </w:rPr>
      </w:pPr>
      <w:r>
        <w:rPr>
          <w:rFonts w:eastAsia="Times New Roman"/>
          <w:sz w:val="28"/>
        </w:rPr>
        <w:t>иные полномочия, предусмотренные законодательством.</w:t>
      </w:r>
    </w:p>
    <w:p w:rsidR="009917B8" w:rsidRDefault="009917B8" w:rsidP="0081350A">
      <w:pPr>
        <w:tabs>
          <w:tab w:val="left" w:pos="0"/>
        </w:tabs>
        <w:ind w:right="-159"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9917B8" w:rsidP="0081350A">
      <w:pPr>
        <w:pStyle w:val="WW-2"/>
      </w:pPr>
      <w:r>
        <w:t>1) 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sidR="00ED6D0B">
        <w:t xml:space="preserve"> </w:t>
      </w:r>
      <w:r>
        <w:t>за исключением земель сельскохозяйственного назначения,  в установленном порядке;</w:t>
      </w:r>
    </w:p>
    <w:p w:rsidR="009917B8" w:rsidRDefault="009917B8" w:rsidP="0081350A">
      <w:pPr>
        <w:tabs>
          <w:tab w:val="left" w:pos="500"/>
        </w:tabs>
        <w:ind w:firstLine="840"/>
        <w:jc w:val="both"/>
        <w:rPr>
          <w:sz w:val="28"/>
        </w:rPr>
      </w:pPr>
      <w:r>
        <w:rPr>
          <w:rFonts w:eastAsia="Times New Roman"/>
          <w:sz w:val="28"/>
        </w:rPr>
        <w:lastRenderedPageBreak/>
        <w:t xml:space="preserve">3) </w:t>
      </w:r>
      <w:r>
        <w:rPr>
          <w:sz w:val="28"/>
        </w:rPr>
        <w:t>резервирует земли</w:t>
      </w:r>
      <w:r w:rsidR="00ED6D0B">
        <w:rPr>
          <w:sz w:val="28"/>
        </w:rPr>
        <w:t xml:space="preserve"> </w:t>
      </w:r>
      <w:r>
        <w:rPr>
          <w:sz w:val="28"/>
        </w:rPr>
        <w:t>и изымает, в том числе путем выкупа, 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sidR="00ED6D0B">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9917B8" w:rsidP="0081350A">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9917B8" w:rsidRDefault="009917B8" w:rsidP="0081350A">
      <w:pPr>
        <w:tabs>
          <w:tab w:val="left" w:pos="500"/>
        </w:tabs>
        <w:ind w:firstLine="851"/>
        <w:jc w:val="both"/>
        <w:rPr>
          <w:rFonts w:eastAsia="Times New Roman"/>
          <w:sz w:val="28"/>
        </w:rPr>
      </w:pPr>
      <w:r w:rsidRPr="005B028D">
        <w:rPr>
          <w:rFonts w:eastAsia="Times New Roman"/>
          <w:sz w:val="28"/>
        </w:rPr>
        <w:t>7</w:t>
      </w:r>
      <w:r w:rsidR="00ED6D0B">
        <w:rPr>
          <w:rFonts w:eastAsia="Times New Roman"/>
          <w:sz w:val="28"/>
        </w:rPr>
        <w:t>)</w:t>
      </w:r>
      <w:r>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Федерации«О недрах»;</w:t>
      </w:r>
    </w:p>
    <w:p w:rsidR="009917B8" w:rsidRDefault="00ED6D0B" w:rsidP="0081350A">
      <w:pPr>
        <w:tabs>
          <w:tab w:val="left" w:pos="500"/>
        </w:tabs>
        <w:ind w:firstLine="851"/>
        <w:jc w:val="both"/>
        <w:rPr>
          <w:rFonts w:eastAsia="Times New Roman"/>
          <w:sz w:val="28"/>
        </w:rPr>
      </w:pPr>
      <w:r>
        <w:rPr>
          <w:rFonts w:eastAsia="Times New Roman"/>
          <w:sz w:val="28"/>
        </w:rPr>
        <w:t>8</w:t>
      </w:r>
      <w:r w:rsidR="009917B8">
        <w:rPr>
          <w:rFonts w:eastAsia="Times New Roman"/>
          <w:sz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ED6D0B" w:rsidP="0081350A">
      <w:pPr>
        <w:ind w:firstLine="851"/>
        <w:jc w:val="both"/>
        <w:rPr>
          <w:rFonts w:eastAsia="Times New Roman"/>
          <w:sz w:val="28"/>
        </w:rPr>
      </w:pPr>
      <w:r w:rsidRPr="00ED6D0B">
        <w:rPr>
          <w:rFonts w:eastAsia="Times New Roman"/>
          <w:sz w:val="28"/>
        </w:rPr>
        <w:t>9</w:t>
      </w:r>
      <w:r w:rsidR="009917B8" w:rsidRPr="00ED6D0B">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9917B8" w:rsidP="0081350A">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9917B8" w:rsidP="0081350A">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98680D" w:rsidRDefault="009917B8" w:rsidP="0081350A">
      <w:pPr>
        <w:ind w:right="30" w:firstLine="851"/>
        <w:jc w:val="both"/>
        <w:rPr>
          <w:rStyle w:val="80"/>
        </w:rPr>
      </w:pPr>
      <w:r w:rsidRPr="003909F6">
        <w:rPr>
          <w:rFonts w:eastAsia="Times New Roman"/>
          <w:sz w:val="28"/>
        </w:rPr>
        <w:t xml:space="preserve">3) </w:t>
      </w:r>
      <w:r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9917B8" w:rsidRDefault="009917B8" w:rsidP="0081350A">
      <w:pPr>
        <w:ind w:firstLine="851"/>
        <w:jc w:val="both"/>
        <w:rPr>
          <w:rFonts w:eastAsia="Times New Roman"/>
          <w:b/>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sidR="00ED6D0B">
        <w:rPr>
          <w:rFonts w:ascii="Times New Roman" w:hAnsi="Times New Roman"/>
          <w:sz w:val="28"/>
        </w:rPr>
        <w:t xml:space="preserve"> </w:t>
      </w:r>
      <w:r>
        <w:rPr>
          <w:rFonts w:ascii="Times New Roman" w:hAnsi="Times New Roman"/>
          <w:sz w:val="28"/>
        </w:rPr>
        <w:t>библиотечных фондов библиотек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sidR="00ED6D0B">
        <w:t xml:space="preserve"> </w:t>
      </w:r>
      <w:r>
        <w:t xml:space="preserve">государственную охрану объектов культурного наследия местного (муниципального) значения;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5) создает условия для развития местного традиционного народного художественного творчества, участвует в сохранении, возрождении</w:t>
      </w:r>
      <w:r w:rsidR="00ED6D0B">
        <w:rPr>
          <w:rFonts w:ascii="Times New Roman" w:hAnsi="Times New Roman"/>
          <w:sz w:val="28"/>
        </w:rPr>
        <w:t xml:space="preserve"> </w:t>
      </w:r>
      <w:r>
        <w:rPr>
          <w:rFonts w:ascii="Times New Roman" w:hAnsi="Times New Roman"/>
          <w:sz w:val="28"/>
        </w:rPr>
        <w:t>и развитии народных художественных промыслов в поселении;</w:t>
      </w:r>
    </w:p>
    <w:p w:rsidR="009917B8" w:rsidRDefault="009917B8" w:rsidP="0081350A">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Default="009917B8" w:rsidP="0081350A">
      <w:pPr>
        <w:ind w:firstLine="851"/>
        <w:jc w:val="both"/>
        <w:rPr>
          <w:sz w:val="28"/>
        </w:rPr>
      </w:pPr>
      <w:r>
        <w:rPr>
          <w:sz w:val="28"/>
        </w:rPr>
        <w:t>7) организует и осуществляет мероприятия по работе с детьми и молодежью в поселении;</w:t>
      </w:r>
    </w:p>
    <w:p w:rsidR="009917B8" w:rsidRDefault="009917B8" w:rsidP="0081350A">
      <w:pPr>
        <w:ind w:firstLine="851"/>
        <w:jc w:val="both"/>
        <w:rPr>
          <w:sz w:val="28"/>
        </w:rPr>
      </w:pPr>
      <w:r>
        <w:rPr>
          <w:sz w:val="28"/>
        </w:rPr>
        <w:t>8) формирует архивные фонды поселения;</w:t>
      </w:r>
    </w:p>
    <w:p w:rsidR="009917B8" w:rsidRDefault="009917B8" w:rsidP="0081350A">
      <w:pPr>
        <w:pStyle w:val="WW-2"/>
        <w:rPr>
          <w:rFonts w:eastAsia="Lucida Sans Unicode"/>
        </w:rPr>
      </w:pPr>
      <w:r>
        <w:rPr>
          <w:rFonts w:eastAsia="Lucida Sans Unicode"/>
        </w:rPr>
        <w:t>9) иные полномочия, предусмотренные законодательством.</w:t>
      </w:r>
    </w:p>
    <w:p w:rsidR="009917B8" w:rsidRDefault="009917B8" w:rsidP="0081350A">
      <w:pPr>
        <w:ind w:firstLine="851"/>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9917B8" w:rsidRDefault="009917B8" w:rsidP="0081350A">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9917B8" w:rsidP="0081350A">
      <w:pPr>
        <w:pStyle w:val="21"/>
        <w:tabs>
          <w:tab w:val="left" w:pos="400"/>
        </w:tabs>
        <w:ind w:right="45" w:firstLine="851"/>
        <w:rPr>
          <w:rFonts w:eastAsia="Times New Roman"/>
        </w:rPr>
      </w:pPr>
      <w:r>
        <w:rPr>
          <w:rFonts w:eastAsia="Times New Roman"/>
        </w:rPr>
        <w:t>4) контролирует рациональное использование и охрану природных лечебных ресурсов, лечебно-оздоровительных местностей, курортов и их земель в пределах своей компетенции;</w:t>
      </w:r>
    </w:p>
    <w:p w:rsidR="009917B8" w:rsidRDefault="009917B8" w:rsidP="0081350A">
      <w:pPr>
        <w:pStyle w:val="21"/>
        <w:tabs>
          <w:tab w:val="left" w:pos="100"/>
        </w:tabs>
        <w:ind w:firstLine="851"/>
      </w:pPr>
      <w:r>
        <w:t>5) осуществляет использование, охрану, защиту и воспроизводство лесов</w:t>
      </w:r>
      <w:r>
        <w:rPr>
          <w:b/>
        </w:rPr>
        <w:t xml:space="preserve">, </w:t>
      </w:r>
      <w:r>
        <w:t>лесов особо охраняемых территорий, расположенных в границах населенных пунктов поселения;</w:t>
      </w:r>
    </w:p>
    <w:p w:rsidR="009917B8" w:rsidRDefault="009917B8" w:rsidP="0081350A">
      <w:pPr>
        <w:pStyle w:val="21"/>
        <w:tabs>
          <w:tab w:val="left" w:pos="100"/>
        </w:tabs>
        <w:ind w:firstLine="851"/>
      </w:pPr>
      <w:r>
        <w:t>6) владеет, пользуется и распоряжается лесными участками, находящимися в муниципальной собственности;</w:t>
      </w:r>
    </w:p>
    <w:p w:rsidR="009917B8" w:rsidRDefault="009917B8" w:rsidP="0081350A">
      <w:pPr>
        <w:pStyle w:val="21"/>
        <w:tabs>
          <w:tab w:val="left" w:pos="100"/>
        </w:tabs>
        <w:ind w:firstLine="851"/>
      </w:pPr>
      <w:r>
        <w:t>7) разрабатывает лесохозяйственный регламент;</w:t>
      </w:r>
    </w:p>
    <w:p w:rsidR="009917B8" w:rsidRDefault="009917B8" w:rsidP="0081350A">
      <w:pPr>
        <w:pStyle w:val="21"/>
        <w:tabs>
          <w:tab w:val="left" w:pos="100"/>
        </w:tabs>
        <w:ind w:firstLine="851"/>
      </w:pPr>
      <w:r>
        <w:t>8) осуществляет муниципальный лесной контроль в отношении лесных участков, находящихся в муниципальной собственности;</w:t>
      </w:r>
    </w:p>
    <w:p w:rsidR="009917B8" w:rsidRDefault="009917B8"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9) иные полномочия, предусмотренные законодательством.</w:t>
      </w:r>
    </w:p>
    <w:p w:rsidR="009917B8" w:rsidRDefault="009917B8" w:rsidP="0081350A">
      <w:pPr>
        <w:ind w:firstLine="851"/>
        <w:jc w:val="both"/>
        <w:rPr>
          <w:rFonts w:eastAsia="Times New Roman"/>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44. Полномочия администрации в области гражданской обороны и защиты населения и территории поселения от чрезвычайных ситуаций природного и техногенного характера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Администрация в области гражданской обороны и защиты населения и территории поселения от чрезвычайных ситуаций природного и техногенного </w:t>
      </w:r>
      <w:r>
        <w:rPr>
          <w:rFonts w:ascii="Times New Roman" w:hAnsi="Times New Roman"/>
          <w:sz w:val="28"/>
        </w:rPr>
        <w:lastRenderedPageBreak/>
        <w:t>характера осуществляет следующие полномочия:</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организует и осуществляет мероприятия по гражданской обороне, защиты населения и территории поселения от чрезвычайных ситуаций природного и техногенного характера;</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проводит мероприятия по гражданской обороне, разрабатывает и реализует планы гражданской обороны и защиты населения;</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проводит подготовку и обучение населения в области гражданской обороны;</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поддерживает в состоянии постоянной готовности к использованию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w:t>
      </w:r>
      <w:r w:rsidR="00ED6D0B">
        <w:rPr>
          <w:rFonts w:ascii="Times New Roman" w:hAnsi="Times New Roman"/>
          <w:sz w:val="28"/>
        </w:rPr>
        <w:t xml:space="preserve"> </w:t>
      </w:r>
      <w:r>
        <w:rPr>
          <w:rFonts w:ascii="Times New Roman" w:hAnsi="Times New Roman"/>
          <w:sz w:val="28"/>
        </w:rPr>
        <w:t>защитные сооружения и другие объекты гражданской обороны;</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9917B8" w:rsidRPr="003909F6"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 xml:space="preserve">в установленном порядке сбор и обмен информацией в области защиты населения и территорий от чрезвычайных ситуаций, обеспечивает </w:t>
      </w:r>
      <w:r w:rsidRPr="003909F6">
        <w:rPr>
          <w:rFonts w:ascii="Times New Roman" w:hAnsi="Times New Roman"/>
          <w:sz w:val="28"/>
        </w:rPr>
        <w:t xml:space="preserve">своевременное оповещение и информирование населения, </w:t>
      </w:r>
      <w:r w:rsidRPr="00063D29">
        <w:rPr>
          <w:rStyle w:val="80"/>
        </w:rPr>
        <w:t>в том числе с использованием специализированных технических средств оповещения и информирования населения в местах массового пребывания людей,</w:t>
      </w:r>
      <w:r w:rsidR="00ED6D0B">
        <w:rPr>
          <w:rStyle w:val="80"/>
        </w:rPr>
        <w:t xml:space="preserve"> </w:t>
      </w:r>
      <w:r w:rsidRPr="003909F6">
        <w:rPr>
          <w:rFonts w:ascii="Times New Roman" w:hAnsi="Times New Roman"/>
          <w:sz w:val="28"/>
        </w:rPr>
        <w:t>об угрозе возникновения или о возникновении чрезвычайных ситуаций;</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sidRPr="003909F6">
        <w:rPr>
          <w:rFonts w:ascii="Times New Roman" w:hAnsi="Times New Roman"/>
          <w:sz w:val="28"/>
        </w:rPr>
        <w:t>осуществляет финансирование мероприятий в области защиты</w:t>
      </w:r>
      <w:r>
        <w:rPr>
          <w:rFonts w:ascii="Times New Roman" w:hAnsi="Times New Roman"/>
          <w:sz w:val="28"/>
        </w:rPr>
        <w:t xml:space="preserve"> населения и территорий от чрезвычайных ситуаций;</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создает резервы финансовых и материальных ресурсов для ликвидации чрезвычайных ситуаций;</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9917B8" w:rsidRDefault="009917B8" w:rsidP="0081350A">
      <w:pPr>
        <w:pStyle w:val="ConsNormal"/>
        <w:numPr>
          <w:ilvl w:val="0"/>
          <w:numId w:val="15"/>
        </w:numPr>
        <w:tabs>
          <w:tab w:val="left" w:pos="385"/>
        </w:tabs>
        <w:ind w:left="0" w:right="75" w:firstLine="851"/>
        <w:jc w:val="both"/>
        <w:rPr>
          <w:rFonts w:ascii="Times New Roman" w:hAnsi="Times New Roman"/>
          <w:sz w:val="28"/>
        </w:rPr>
      </w:pPr>
      <w:r>
        <w:rPr>
          <w:rFonts w:ascii="Times New Roman" w:hAnsi="Times New Roman"/>
          <w:sz w:val="28"/>
        </w:rPr>
        <w:t>содействует устойчивому функционированию организаций в чрезвычайных ситуациях;</w:t>
      </w:r>
    </w:p>
    <w:p w:rsidR="009917B8" w:rsidRDefault="009917B8" w:rsidP="0081350A">
      <w:pPr>
        <w:numPr>
          <w:ilvl w:val="0"/>
          <w:numId w:val="15"/>
        </w:numPr>
        <w:tabs>
          <w:tab w:val="left" w:pos="385"/>
        </w:tabs>
        <w:ind w:left="0" w:right="75" w:firstLine="851"/>
        <w:jc w:val="both"/>
        <w:rPr>
          <w:rFonts w:eastAsia="Times New Roman"/>
          <w:sz w:val="28"/>
        </w:rPr>
      </w:pPr>
      <w:r>
        <w:rPr>
          <w:rFonts w:eastAsia="Times New Roman"/>
          <w:sz w:val="28"/>
        </w:rPr>
        <w:t>иные полномочия, предусмотренные законодательством.</w:t>
      </w:r>
    </w:p>
    <w:p w:rsidR="009917B8" w:rsidRDefault="009917B8" w:rsidP="0081350A">
      <w:pPr>
        <w:pStyle w:val="ConsTitle"/>
        <w:spacing w:line="100" w:lineRule="atLeast"/>
        <w:ind w:right="0" w:firstLine="851"/>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Администрация в области муниципальной пожарной охраны и </w:t>
      </w:r>
      <w:r>
        <w:rPr>
          <w:rFonts w:ascii="Times New Roman" w:hAnsi="Times New Roman"/>
          <w:sz w:val="28"/>
        </w:rPr>
        <w:lastRenderedPageBreak/>
        <w:t>деятельности аварийно-спасательных служб осуществляет следующие полномочия:</w:t>
      </w:r>
    </w:p>
    <w:p w:rsidR="009917B8" w:rsidRDefault="009917B8"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Default="009917B8"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9917B8"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917B8" w:rsidRDefault="009917B8"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9917B8" w:rsidP="0081350A">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540"/>
        <w:jc w:val="both"/>
        <w:rPr>
          <w:b/>
          <w:sz w:val="28"/>
        </w:rPr>
      </w:pPr>
      <w:r>
        <w:rPr>
          <w:b/>
          <w:sz w:val="28"/>
        </w:rPr>
        <w:t>Статья 46.Полномочия администрации в области ценообразования в отношении товаров и услуг организаций коммунального комплекса</w:t>
      </w:r>
    </w:p>
    <w:p w:rsidR="009917B8" w:rsidRDefault="009917B8" w:rsidP="0081350A">
      <w:pPr>
        <w:autoSpaceDE w:val="0"/>
        <w:ind w:firstLine="851"/>
        <w:jc w:val="both"/>
        <w:rPr>
          <w:sz w:val="28"/>
        </w:rPr>
      </w:pPr>
      <w:r>
        <w:rPr>
          <w:sz w:val="28"/>
        </w:rPr>
        <w:t>Администрация в области ценообразования в отношении товаров и услуг организаций коммунального комплекса осуществляет следующие полномочия:</w:t>
      </w:r>
    </w:p>
    <w:p w:rsidR="009917B8" w:rsidRDefault="009917B8" w:rsidP="0081350A">
      <w:pPr>
        <w:autoSpaceDE w:val="0"/>
        <w:ind w:firstLine="851"/>
        <w:jc w:val="both"/>
        <w:rPr>
          <w:sz w:val="28"/>
        </w:rPr>
      </w:pPr>
      <w:r>
        <w:rPr>
          <w:sz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9917B8" w:rsidRDefault="009917B8" w:rsidP="0081350A">
      <w:pPr>
        <w:autoSpaceDE w:val="0"/>
        <w:ind w:firstLine="851"/>
        <w:jc w:val="both"/>
        <w:rPr>
          <w:sz w:val="28"/>
        </w:rPr>
      </w:pPr>
      <w:r>
        <w:rPr>
          <w:sz w:val="28"/>
        </w:rPr>
        <w:t>2) утверждает технические задания по разработке инвестиционных программ организаций коммунального комплекса по развитию систем коммунальной инфраструктуры;</w:t>
      </w:r>
    </w:p>
    <w:p w:rsidR="009917B8" w:rsidRDefault="009917B8" w:rsidP="0081350A">
      <w:pPr>
        <w:autoSpaceDE w:val="0"/>
        <w:ind w:firstLine="851"/>
        <w:jc w:val="both"/>
        <w:rPr>
          <w:sz w:val="28"/>
        </w:rPr>
      </w:pPr>
      <w:r>
        <w:rPr>
          <w:sz w:val="28"/>
        </w:rPr>
        <w:t>3) рассматривает проекты инвестиционных программ организаций коммунального комплекса по развитию систем коммунальной инфраструктуры;</w:t>
      </w:r>
    </w:p>
    <w:p w:rsidR="009917B8" w:rsidRDefault="009917B8" w:rsidP="0081350A">
      <w:pPr>
        <w:autoSpaceDE w:val="0"/>
        <w:ind w:firstLine="851"/>
        <w:jc w:val="both"/>
        <w:rPr>
          <w:sz w:val="28"/>
        </w:rPr>
      </w:pPr>
      <w:r>
        <w:rPr>
          <w:sz w:val="28"/>
        </w:rPr>
        <w:t>4) опубликовывает информацию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9917B8" w:rsidRDefault="009917B8" w:rsidP="0081350A">
      <w:pPr>
        <w:autoSpaceDE w:val="0"/>
        <w:ind w:firstLine="851"/>
        <w:jc w:val="both"/>
        <w:rPr>
          <w:sz w:val="28"/>
        </w:rPr>
      </w:pPr>
      <w:r>
        <w:rPr>
          <w:sz w:val="28"/>
        </w:rPr>
        <w:t>5) участвует в разработке проектов договоров, заключаемых в целях развития систем коммунальной инфраструктуры;</w:t>
      </w:r>
    </w:p>
    <w:p w:rsidR="009917B8" w:rsidRDefault="009917B8" w:rsidP="0081350A">
      <w:pPr>
        <w:autoSpaceDE w:val="0"/>
        <w:ind w:firstLine="851"/>
        <w:jc w:val="both"/>
        <w:rPr>
          <w:sz w:val="28"/>
        </w:rPr>
      </w:pPr>
      <w:r>
        <w:rPr>
          <w:sz w:val="28"/>
        </w:rPr>
        <w:t>6) заключает с организациями коммунального комплекса договоры в целях развития систем коммунальной инфраструктуры, определяющие условия выполнения инвестиционных программ организаций коммунального комплекса;</w:t>
      </w:r>
    </w:p>
    <w:p w:rsidR="009917B8" w:rsidRDefault="009917B8" w:rsidP="0081350A">
      <w:pPr>
        <w:autoSpaceDE w:val="0"/>
        <w:ind w:firstLine="851"/>
        <w:jc w:val="both"/>
        <w:rPr>
          <w:sz w:val="28"/>
        </w:rPr>
      </w:pPr>
      <w:r>
        <w:rPr>
          <w:sz w:val="28"/>
        </w:rPr>
        <w:t>7) осуществляет мониторинг выполнения инвестиционных программ;</w:t>
      </w:r>
    </w:p>
    <w:p w:rsidR="009917B8" w:rsidRPr="005B028D" w:rsidRDefault="009917B8" w:rsidP="0081350A">
      <w:pPr>
        <w:pStyle w:val="21"/>
        <w:tabs>
          <w:tab w:val="left" w:pos="70"/>
        </w:tabs>
        <w:spacing w:line="100" w:lineRule="atLeast"/>
        <w:ind w:firstLine="851"/>
      </w:pPr>
      <w:r>
        <w:t xml:space="preserve">8) принимает решения и выносит предписания, которые обязательны для </w:t>
      </w:r>
      <w:r w:rsidRPr="005B028D">
        <w:t>исполнения организациями коммунального комплекса;</w:t>
      </w:r>
    </w:p>
    <w:p w:rsidR="009917B8" w:rsidRPr="00063D29" w:rsidRDefault="009917B8" w:rsidP="0081350A">
      <w:pPr>
        <w:tabs>
          <w:tab w:val="left" w:pos="105"/>
        </w:tabs>
        <w:spacing w:line="100" w:lineRule="atLeast"/>
        <w:ind w:firstLine="851"/>
        <w:jc w:val="both"/>
        <w:rPr>
          <w:rStyle w:val="80"/>
        </w:rPr>
      </w:pPr>
      <w:r w:rsidRPr="005B028D">
        <w:rPr>
          <w:bCs/>
          <w:sz w:val="28"/>
        </w:rPr>
        <w:t xml:space="preserve">9) </w:t>
      </w:r>
      <w:r w:rsidRPr="00063D29">
        <w:rPr>
          <w:rStyle w:val="80"/>
        </w:rPr>
        <w:t xml:space="preserve">устанавливает надбавки к тарифам на товары и услуги организаций коммунального комплекса в соответствии с законодательством, тарифы на подключение к системам коммунальной инфраструктуры, тарифы организаций </w:t>
      </w:r>
      <w:r w:rsidRPr="00063D29">
        <w:rPr>
          <w:rStyle w:val="80"/>
        </w:rPr>
        <w:lastRenderedPageBreak/>
        <w:t>коммунального комплекса на подключение;</w:t>
      </w:r>
    </w:p>
    <w:p w:rsidR="009917B8" w:rsidRDefault="009917B8" w:rsidP="0081350A">
      <w:pPr>
        <w:pStyle w:val="21"/>
        <w:tabs>
          <w:tab w:val="left" w:pos="70"/>
        </w:tabs>
        <w:autoSpaceDE w:val="0"/>
        <w:spacing w:line="100" w:lineRule="atLeast"/>
        <w:ind w:firstLine="851"/>
      </w:pPr>
      <w:r>
        <w:t>10) иные полномочия в соответствии с законодательством.</w:t>
      </w:r>
    </w:p>
    <w:p w:rsidR="009917B8" w:rsidRDefault="009917B8" w:rsidP="0081350A">
      <w:pPr>
        <w:pStyle w:val="ConsNormal"/>
        <w:ind w:firstLine="851"/>
        <w:rPr>
          <w:rFonts w:ascii="Times New Roman" w:hAnsi="Times New Roman"/>
          <w:sz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9917B8" w:rsidRDefault="009917B8" w:rsidP="0081350A">
      <w:pPr>
        <w:ind w:firstLine="900"/>
        <w:jc w:val="both"/>
        <w:rPr>
          <w:sz w:val="28"/>
          <w:szCs w:val="28"/>
        </w:rPr>
      </w:pPr>
      <w:r>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ED6D0B"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ED6D0B">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ED6D0B">
        <w:rPr>
          <w:sz w:val="28"/>
          <w:szCs w:val="28"/>
        </w:rPr>
        <w:t>администрацией Красногвардейского сельского поселения Каневского района.</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ED6D0B">
        <w:rPr>
          <w:rFonts w:eastAsiaTheme="minorHAnsi"/>
          <w:kern w:val="0"/>
          <w:sz w:val="28"/>
          <w:szCs w:val="28"/>
        </w:rPr>
        <w:t xml:space="preserve"> </w:t>
      </w:r>
      <w:r w:rsidR="009917B8">
        <w:rPr>
          <w:sz w:val="28"/>
          <w:szCs w:val="28"/>
        </w:rPr>
        <w:t>муниципального контроля</w:t>
      </w:r>
      <w:r w:rsidR="00ED6D0B">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0112EB" w:rsidP="0081350A">
      <w:pPr>
        <w:autoSpaceDE w:val="0"/>
        <w:ind w:firstLine="900"/>
        <w:jc w:val="both"/>
        <w:rPr>
          <w:sz w:val="28"/>
          <w:szCs w:val="28"/>
        </w:rPr>
      </w:pPr>
      <w:r>
        <w:rPr>
          <w:sz w:val="28"/>
          <w:szCs w:val="28"/>
        </w:rPr>
        <w:t>4</w:t>
      </w:r>
      <w:r w:rsidR="009917B8">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917B8" w:rsidRDefault="007F56B1" w:rsidP="0081350A">
      <w:pPr>
        <w:autoSpaceDE w:val="0"/>
        <w:ind w:firstLine="900"/>
        <w:jc w:val="both"/>
        <w:rPr>
          <w:sz w:val="28"/>
          <w:szCs w:val="28"/>
        </w:rPr>
      </w:pPr>
      <w:r>
        <w:rPr>
          <w:sz w:val="28"/>
          <w:szCs w:val="28"/>
        </w:rPr>
        <w:t>5</w:t>
      </w:r>
      <w:r w:rsidR="009917B8">
        <w:rPr>
          <w:sz w:val="28"/>
          <w:szCs w:val="28"/>
        </w:rPr>
        <w:t>) осуществление иных предусмотренных федеральными законами, законами Краснодарского края 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6E0EEE" w:rsidRPr="006E0EEE">
        <w:rPr>
          <w:rFonts w:ascii="Times New Roman" w:hAnsi="Times New Roman"/>
          <w:sz w:val="28"/>
          <w:szCs w:val="28"/>
        </w:rPr>
        <w:t>администрацией Красногвардейского сельского поселения Каневского рай</w:t>
      </w:r>
      <w:r w:rsidR="006E0EEE">
        <w:rPr>
          <w:rFonts w:ascii="Times New Roman" w:hAnsi="Times New Roman"/>
          <w:sz w:val="28"/>
          <w:szCs w:val="28"/>
        </w:rPr>
        <w:t>о</w:t>
      </w:r>
      <w:r w:rsidR="006E0EEE" w:rsidRPr="006E0EEE">
        <w:rPr>
          <w:rFonts w:ascii="Times New Roman" w:hAnsi="Times New Roman"/>
          <w:sz w:val="28"/>
          <w:szCs w:val="28"/>
        </w:rPr>
        <w:t>на</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w:t>
      </w:r>
      <w:r w:rsidRPr="005B028D">
        <w:rPr>
          <w:rFonts w:eastAsia="Times New Roman"/>
          <w:sz w:val="28"/>
        </w:rPr>
        <w:lastRenderedPageBreak/>
        <w:t xml:space="preserve">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6E0EEE" w:rsidRDefault="009917B8" w:rsidP="00B06E19">
      <w:pPr>
        <w:numPr>
          <w:ilvl w:val="0"/>
          <w:numId w:val="18"/>
        </w:numPr>
        <w:tabs>
          <w:tab w:val="clear" w:pos="1280"/>
          <w:tab w:val="left" w:pos="-2127"/>
        </w:tabs>
        <w:ind w:left="0" w:firstLine="851"/>
        <w:jc w:val="both"/>
        <w:rPr>
          <w:rFonts w:eastAsia="Times New Roman"/>
          <w:sz w:val="28"/>
        </w:rPr>
      </w:pPr>
      <w:r w:rsidRPr="00B06E19">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6E0EEE">
        <w:rPr>
          <w:rFonts w:eastAsia="Times New Roman"/>
          <w:sz w:val="28"/>
        </w:rPr>
        <w:t>решение</w:t>
      </w:r>
      <w:r w:rsidR="006E0EEE">
        <w:rPr>
          <w:rFonts w:eastAsia="Times New Roman"/>
          <w:b/>
          <w:sz w:val="28"/>
        </w:rPr>
        <w:t xml:space="preserve"> </w:t>
      </w:r>
      <w:r w:rsidRPr="00B06E19">
        <w:rPr>
          <w:rFonts w:eastAsia="Times New Roman"/>
          <w:sz w:val="28"/>
        </w:rPr>
        <w:t xml:space="preserve">Совета об учреждении соответствующего органа </w:t>
      </w:r>
      <w:r w:rsidR="005455E3" w:rsidRPr="006E0EEE">
        <w:rPr>
          <w:rFonts w:eastAsia="Times New Roman"/>
          <w:sz w:val="28"/>
        </w:rPr>
        <w:t>в форме муниципального казенного учреждения</w:t>
      </w:r>
      <w:r w:rsidR="006E0EEE">
        <w:rPr>
          <w:rFonts w:eastAsia="Times New Roman"/>
          <w:b/>
          <w:sz w:val="28"/>
        </w:rPr>
        <w:t xml:space="preserve"> </w:t>
      </w:r>
      <w:r w:rsidRPr="00B06E19">
        <w:rPr>
          <w:rFonts w:eastAsia="Times New Roman"/>
          <w:sz w:val="28"/>
        </w:rPr>
        <w:t xml:space="preserve">и утверждение Советом </w:t>
      </w:r>
      <w:r w:rsidR="00B06E19" w:rsidRPr="006E0EEE">
        <w:rPr>
          <w:rFonts w:eastAsia="Times New Roman"/>
          <w:sz w:val="28"/>
        </w:rPr>
        <w:t>положения о нем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Pr>
          <w:rFonts w:ascii="Times New Roman" w:hAnsi="Times New Roman"/>
          <w:b/>
          <w:caps/>
          <w:sz w:val="28"/>
          <w:lang w:val="en-US"/>
        </w:rPr>
        <w:t>V</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49.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(далее – Федеральный закон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Pr>
          <w:sz w:val="28"/>
        </w:rPr>
        <w:t xml:space="preserve"> (далее – Закон Краснодарского края </w:t>
      </w:r>
      <w:r w:rsidR="00DF727E">
        <w:rPr>
          <w:sz w:val="28"/>
        </w:rPr>
        <w:t>«</w:t>
      </w:r>
      <w:r>
        <w:rPr>
          <w:sz w:val="28"/>
        </w:rPr>
        <w:t>О муниципальной службе в Краснодарском крае</w:t>
      </w:r>
      <w:r w:rsidR="00DF727E">
        <w:rPr>
          <w:sz w:val="28"/>
        </w:rPr>
        <w:t>»</w:t>
      </w:r>
      <w:r>
        <w:rPr>
          <w:sz w:val="28"/>
        </w:rPr>
        <w:t>), законы и иные нормативные правовые акты Краснодарского края, настоящий</w:t>
      </w:r>
      <w:r w:rsidR="006E0EEE">
        <w:rPr>
          <w:sz w:val="28"/>
        </w:rPr>
        <w:t xml:space="preserve"> </w:t>
      </w:r>
      <w:r>
        <w:rPr>
          <w:sz w:val="28"/>
        </w:rPr>
        <w:t>устав, правовые акты органов местного самоуправления поселения.</w:t>
      </w:r>
    </w:p>
    <w:p w:rsidR="009917B8" w:rsidRDefault="009917B8" w:rsidP="00DF727E">
      <w:pPr>
        <w:pStyle w:val="ConsNormal"/>
        <w:ind w:firstLine="851"/>
        <w:jc w:val="both"/>
        <w:rPr>
          <w:rFonts w:ascii="Times New Roman" w:hAnsi="Times New Roman"/>
          <w:sz w:val="28"/>
        </w:rPr>
      </w:pPr>
      <w:r>
        <w:rPr>
          <w:rFonts w:ascii="Times New Roman" w:hAnsi="Times New Roman"/>
          <w:sz w:val="28"/>
        </w:rPr>
        <w:t>4. Муниципальный служащий обязан соблюдать ограничения</w:t>
      </w:r>
      <w:r w:rsidR="006E0EEE">
        <w:rPr>
          <w:rFonts w:ascii="Times New Roman" w:hAnsi="Times New Roman"/>
          <w:sz w:val="28"/>
        </w:rPr>
        <w:t xml:space="preserve"> </w:t>
      </w:r>
      <w:r>
        <w:rPr>
          <w:rFonts w:ascii="Times New Roman" w:hAnsi="Times New Roman"/>
          <w:sz w:val="28"/>
        </w:rPr>
        <w:t>и запреты, связанные с муниципальной службой, ежегодно представлять сведения о доходах, имуществе и обязательствах имущественного характера.</w:t>
      </w:r>
    </w:p>
    <w:p w:rsidR="009917B8" w:rsidRDefault="009917B8" w:rsidP="0081350A">
      <w:pPr>
        <w:pStyle w:val="ConsNormal"/>
        <w:ind w:firstLine="900"/>
        <w:jc w:val="both"/>
        <w:rPr>
          <w:rFonts w:ascii="Times New Roman" w:hAnsi="Times New Roman"/>
          <w:sz w:val="28"/>
        </w:rPr>
      </w:pPr>
    </w:p>
    <w:p w:rsidR="009917B8" w:rsidRDefault="009917B8" w:rsidP="0081350A">
      <w:pPr>
        <w:ind w:firstLine="720"/>
        <w:jc w:val="both"/>
        <w:rPr>
          <w:b/>
          <w:sz w:val="28"/>
        </w:rPr>
      </w:pPr>
      <w:r>
        <w:rPr>
          <w:b/>
          <w:sz w:val="28"/>
        </w:rPr>
        <w:t>Статья 50.Муниципальные должности и</w:t>
      </w:r>
      <w:r>
        <w:rPr>
          <w:sz w:val="28"/>
        </w:rPr>
        <w:t xml:space="preserve"> д</w:t>
      </w:r>
      <w:r>
        <w:rPr>
          <w:b/>
          <w:sz w:val="28"/>
        </w:rPr>
        <w:t>олжности муниципальной службы</w:t>
      </w:r>
    </w:p>
    <w:p w:rsidR="009917B8" w:rsidRDefault="009917B8" w:rsidP="00DF727E">
      <w:pPr>
        <w:ind w:firstLine="709"/>
        <w:jc w:val="both"/>
        <w:rPr>
          <w:sz w:val="28"/>
        </w:rPr>
      </w:pPr>
      <w:r>
        <w:rPr>
          <w:sz w:val="28"/>
        </w:rPr>
        <w:t xml:space="preserve">1. Уставом в соответствии с Законом Краснодарского края </w:t>
      </w:r>
      <w:r w:rsidR="00DF727E">
        <w:rPr>
          <w:sz w:val="28"/>
        </w:rPr>
        <w:t>«</w:t>
      </w:r>
      <w:r>
        <w:rPr>
          <w:sz w:val="28"/>
        </w:rPr>
        <w:t>О Реестре муниципальных должностей и Реестре должностей муниципальной службы</w:t>
      </w:r>
      <w:r w:rsidR="00DF727E">
        <w:rPr>
          <w:sz w:val="28"/>
        </w:rPr>
        <w:t>»</w:t>
      </w:r>
      <w:r>
        <w:rPr>
          <w:sz w:val="28"/>
        </w:rPr>
        <w:t xml:space="preserve"> устанавливаются следующие муниципальные должности:</w:t>
      </w:r>
    </w:p>
    <w:p w:rsidR="009917B8" w:rsidRDefault="009917B8" w:rsidP="00DF727E">
      <w:pPr>
        <w:ind w:firstLine="709"/>
        <w:jc w:val="both"/>
        <w:rPr>
          <w:sz w:val="28"/>
        </w:rPr>
      </w:pPr>
      <w:r>
        <w:rPr>
          <w:sz w:val="28"/>
        </w:rPr>
        <w:t>- глава поселения;</w:t>
      </w:r>
    </w:p>
    <w:p w:rsidR="009917B8" w:rsidRDefault="009917B8" w:rsidP="00DF727E">
      <w:pPr>
        <w:ind w:firstLine="709"/>
        <w:jc w:val="both"/>
        <w:rPr>
          <w:sz w:val="28"/>
        </w:rPr>
      </w:pPr>
      <w:r>
        <w:rPr>
          <w:sz w:val="28"/>
        </w:rPr>
        <w:lastRenderedPageBreak/>
        <w:t>- председатель комитета (комиссии)</w:t>
      </w:r>
      <w:r w:rsidR="006E0EEE">
        <w:rPr>
          <w:sz w:val="28"/>
        </w:rPr>
        <w:t xml:space="preserve"> </w:t>
      </w:r>
      <w:r>
        <w:rPr>
          <w:sz w:val="28"/>
        </w:rPr>
        <w:t>Совета поселения;</w:t>
      </w:r>
    </w:p>
    <w:p w:rsidR="009917B8" w:rsidRDefault="009917B8" w:rsidP="00DF727E">
      <w:pPr>
        <w:ind w:firstLine="709"/>
        <w:jc w:val="both"/>
        <w:rPr>
          <w:sz w:val="28"/>
        </w:rPr>
      </w:pPr>
      <w:r>
        <w:rPr>
          <w:sz w:val="28"/>
        </w:rPr>
        <w:t>- депутат Совета поселения.</w:t>
      </w:r>
    </w:p>
    <w:p w:rsidR="009917B8" w:rsidRDefault="009917B8" w:rsidP="00DF727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9917B8" w:rsidP="0081350A">
      <w:pPr>
        <w:ind w:firstLine="900"/>
        <w:jc w:val="both"/>
        <w:rPr>
          <w:sz w:val="28"/>
        </w:rPr>
      </w:pPr>
      <w:r>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9917B8" w:rsidRDefault="009917B8" w:rsidP="0081350A">
      <w:pPr>
        <w:ind w:firstLine="900"/>
        <w:jc w:val="both"/>
        <w:rPr>
          <w:sz w:val="28"/>
        </w:rPr>
      </w:pPr>
      <w:r>
        <w:rPr>
          <w:sz w:val="28"/>
        </w:rPr>
        <w:t>4. При составлении и утверждении структуры и</w:t>
      </w:r>
      <w:r w:rsidR="005604C0">
        <w:rPr>
          <w:sz w:val="28"/>
        </w:rPr>
        <w:t xml:space="preserve"> </w:t>
      </w:r>
      <w:r>
        <w:rPr>
          <w:sz w:val="28"/>
        </w:rPr>
        <w:t xml:space="preserve">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917B8"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 xml:space="preserve"> для замещения должностей муниципальной службы при отсутствии обстоятельств, указанных в статье 13 Федерального закона </w:t>
      </w:r>
      <w:r w:rsidR="00DF727E">
        <w:rPr>
          <w:sz w:val="28"/>
        </w:rPr>
        <w:t>«</w:t>
      </w:r>
      <w:r>
        <w:rPr>
          <w:sz w:val="28"/>
        </w:rPr>
        <w:t>О муниципальной службе в Российской Федерации</w:t>
      </w:r>
      <w:r w:rsidR="00DF727E">
        <w:rPr>
          <w:sz w:val="28"/>
        </w:rPr>
        <w:t>»</w:t>
      </w:r>
      <w:r>
        <w:rPr>
          <w:sz w:val="28"/>
        </w:rPr>
        <w:t xml:space="preserve"> в качестве</w:t>
      </w:r>
      <w:r w:rsidR="005604C0">
        <w:rPr>
          <w:sz w:val="28"/>
        </w:rPr>
        <w:t xml:space="preserve"> </w:t>
      </w:r>
      <w:r>
        <w:rPr>
          <w:sz w:val="28"/>
        </w:rPr>
        <w:t>ограничений, связанных с муниципальной службой.</w:t>
      </w:r>
    </w:p>
    <w:p w:rsidR="009917B8" w:rsidRDefault="009917B8" w:rsidP="0081350A">
      <w:pPr>
        <w:ind w:firstLine="900"/>
        <w:jc w:val="both"/>
        <w:rPr>
          <w:sz w:val="28"/>
        </w:rPr>
      </w:pPr>
      <w:r>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w:t>
      </w:r>
      <w:r>
        <w:rPr>
          <w:sz w:val="28"/>
        </w:rPr>
        <w:lastRenderedPageBreak/>
        <w:t xml:space="preserve">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727E">
        <w:rPr>
          <w:sz w:val="28"/>
        </w:rPr>
        <w:t>«</w:t>
      </w:r>
      <w:r>
        <w:rPr>
          <w:sz w:val="28"/>
        </w:rPr>
        <w:t>О муниципальной службе в Краснодарском крае</w:t>
      </w:r>
      <w:r w:rsidR="00DF727E">
        <w:rPr>
          <w:sz w:val="28"/>
        </w:rPr>
        <w:t>»</w:t>
      </w:r>
      <w:r>
        <w:rPr>
          <w:sz w:val="28"/>
        </w:rPr>
        <w:t>.</w:t>
      </w:r>
    </w:p>
    <w:p w:rsidR="00B02BD8" w:rsidRDefault="00B02BD8" w:rsidP="005604C0">
      <w:pPr>
        <w:autoSpaceDE w:val="0"/>
        <w:autoSpaceDN w:val="0"/>
        <w:adjustRightInd w:val="0"/>
        <w:jc w:val="both"/>
        <w:outlineLvl w:val="1"/>
        <w:rPr>
          <w:b/>
          <w:bCs/>
          <w:sz w:val="28"/>
          <w:szCs w:val="28"/>
          <w:highlight w:val="yellow"/>
        </w:rPr>
      </w:pPr>
    </w:p>
    <w:p w:rsidR="00B02BD8" w:rsidRPr="005604C0" w:rsidRDefault="00B02BD8" w:rsidP="00B02BD8">
      <w:pPr>
        <w:autoSpaceDE w:val="0"/>
        <w:autoSpaceDN w:val="0"/>
        <w:adjustRightInd w:val="0"/>
        <w:ind w:firstLine="540"/>
        <w:jc w:val="both"/>
        <w:outlineLvl w:val="1"/>
        <w:rPr>
          <w:b/>
          <w:bCs/>
          <w:sz w:val="28"/>
          <w:szCs w:val="28"/>
        </w:rPr>
      </w:pPr>
      <w:r w:rsidRPr="005604C0">
        <w:rPr>
          <w:b/>
          <w:sz w:val="28"/>
          <w:szCs w:val="28"/>
        </w:rPr>
        <w:t xml:space="preserve">Статья 53. </w:t>
      </w:r>
      <w:r w:rsidRPr="005604C0">
        <w:rPr>
          <w:b/>
          <w:bCs/>
          <w:sz w:val="28"/>
          <w:szCs w:val="28"/>
        </w:rPr>
        <w:t>Сведения о доходах, об имуществе и обязательствах имущественного характера муниципального служащего</w:t>
      </w:r>
    </w:p>
    <w:p w:rsidR="00B02BD8" w:rsidRPr="005604C0" w:rsidRDefault="00B02BD8" w:rsidP="00B02BD8">
      <w:pPr>
        <w:autoSpaceDE w:val="0"/>
        <w:autoSpaceDN w:val="0"/>
        <w:adjustRightInd w:val="0"/>
        <w:ind w:firstLine="851"/>
        <w:jc w:val="both"/>
        <w:outlineLvl w:val="1"/>
        <w:rPr>
          <w:bCs/>
          <w:sz w:val="28"/>
          <w:szCs w:val="28"/>
        </w:rPr>
      </w:pPr>
      <w:r w:rsidRPr="005604C0">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81350A">
      <w:pPr>
        <w:ind w:firstLine="900"/>
        <w:jc w:val="both"/>
        <w:rPr>
          <w:sz w:val="28"/>
          <w:szCs w:val="28"/>
        </w:rPr>
      </w:pPr>
    </w:p>
    <w:p w:rsidR="009917B8" w:rsidRDefault="009917B8" w:rsidP="0081350A">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917B8" w:rsidRDefault="009917B8" w:rsidP="0081350A">
      <w:pPr>
        <w:pStyle w:val="a6"/>
        <w:spacing w:after="0"/>
        <w:ind w:firstLine="902"/>
        <w:jc w:val="both"/>
        <w:rPr>
          <w:sz w:val="28"/>
        </w:rPr>
      </w:pPr>
      <w:r>
        <w:rPr>
          <w:sz w:val="28"/>
        </w:rPr>
        <w:t>Гарантии, предоставляемые муниципальному служащему, устанавливаются</w:t>
      </w:r>
      <w:r w:rsidR="005604C0">
        <w:rPr>
          <w:sz w:val="28"/>
        </w:rPr>
        <w:t xml:space="preserve"> </w:t>
      </w:r>
      <w:r>
        <w:rPr>
          <w:sz w:val="28"/>
        </w:rPr>
        <w:t xml:space="preserve">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Статья 55.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pStyle w:val="a6"/>
        <w:spacing w:after="0"/>
        <w:ind w:right="-2" w:firstLine="851"/>
        <w:jc w:val="both"/>
        <w:rPr>
          <w:sz w:val="28"/>
        </w:rPr>
      </w:pPr>
      <w:r>
        <w:rPr>
          <w:sz w:val="28"/>
        </w:rPr>
        <w:t>4.Положение о проведении аттестации утверждается муниципальным правовым актом в соответствии с законами Краснодарского края.</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lastRenderedPageBreak/>
        <w:t xml:space="preserve">ГЛАВА </w:t>
      </w:r>
      <w:r>
        <w:rPr>
          <w:rFonts w:ascii="Times New Roman" w:hAnsi="Times New Roman"/>
          <w:caps/>
          <w:sz w:val="28"/>
          <w:lang w:val="en-US"/>
        </w:rPr>
        <w:t>VI</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5604C0">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5604C0">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E14433">
        <w:rPr>
          <w:sz w:val="28"/>
          <w:szCs w:val="28"/>
        </w:rPr>
        <w:t>прокурором.</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5604C0">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5604C0">
        <w:rPr>
          <w:sz w:val="28"/>
        </w:rPr>
        <w:t xml:space="preserve"> </w:t>
      </w:r>
      <w:r>
        <w:rPr>
          <w:sz w:val="28"/>
        </w:rPr>
        <w:t xml:space="preserve">а в части, </w:t>
      </w:r>
      <w:r>
        <w:rPr>
          <w:sz w:val="28"/>
        </w:rPr>
        <w:lastRenderedPageBreak/>
        <w:t>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9917B8" w:rsidRDefault="009917B8" w:rsidP="0081350A">
      <w:pPr>
        <w:ind w:firstLine="851"/>
        <w:jc w:val="both"/>
        <w:rPr>
          <w:sz w:val="28"/>
        </w:rPr>
      </w:pPr>
      <w:r>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5604C0" w:rsidRDefault="007E71BD" w:rsidP="0081350A">
      <w:pPr>
        <w:pStyle w:val="ConsNormal"/>
        <w:tabs>
          <w:tab w:val="left" w:pos="142"/>
        </w:tabs>
        <w:ind w:firstLine="851"/>
        <w:jc w:val="both"/>
        <w:rPr>
          <w:rFonts w:ascii="Times New Roman" w:hAnsi="Times New Roman"/>
          <w:sz w:val="28"/>
        </w:rPr>
      </w:pPr>
      <w:r w:rsidRPr="005604C0">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Устав поселения, муниципальный правовой акт о внесении изменений и дополнений в устав поселения подлежит государственной регистрации в</w:t>
      </w:r>
      <w:r w:rsidR="008B0C69" w:rsidRPr="005604C0">
        <w:rPr>
          <w:rFonts w:ascii="Times New Roman" w:hAnsi="Times New Roman"/>
          <w:sz w:val="28"/>
        </w:rPr>
        <w:t>,</w:t>
      </w:r>
      <w:r w:rsidR="005604C0">
        <w:rPr>
          <w:rFonts w:ascii="Times New Roman" w:hAnsi="Times New Roman"/>
          <w:strike/>
          <w:sz w:val="28"/>
        </w:rPr>
        <w:t xml:space="preserve"> </w:t>
      </w:r>
      <w:r w:rsidR="00A0390A" w:rsidRPr="005604C0">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8"/>
        </w:rPr>
        <w:t xml:space="preserve"> в </w:t>
      </w:r>
      <w:r w:rsidR="000F66AD">
        <w:rPr>
          <w:rFonts w:ascii="Times New Roman" w:hAnsi="Times New Roman"/>
          <w:sz w:val="28"/>
        </w:rPr>
        <w:t>порядке,</w:t>
      </w:r>
      <w:r>
        <w:rPr>
          <w:rFonts w:ascii="Times New Roman" w:hAnsi="Times New Roman"/>
          <w:sz w:val="28"/>
        </w:rPr>
        <w:t xml:space="preserve"> установленном федеральным законом.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w:t>
      </w:r>
      <w:r>
        <w:rPr>
          <w:rFonts w:ascii="Times New Roman" w:hAnsi="Times New Roman"/>
          <w:sz w:val="28"/>
        </w:rPr>
        <w:lastRenderedPageBreak/>
        <w:t xml:space="preserve">опубликования (обнародования). </w:t>
      </w:r>
    </w:p>
    <w:p w:rsidR="003657E1" w:rsidRPr="005604C0" w:rsidRDefault="003657E1" w:rsidP="0081350A">
      <w:pPr>
        <w:pStyle w:val="ConsNormal"/>
        <w:tabs>
          <w:tab w:val="left" w:pos="142"/>
        </w:tabs>
        <w:ind w:firstLine="851"/>
        <w:jc w:val="both"/>
        <w:rPr>
          <w:rFonts w:ascii="Times New Roman" w:hAnsi="Times New Roman"/>
          <w:sz w:val="28"/>
        </w:rPr>
      </w:pPr>
      <w:r w:rsidRPr="005604C0">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5604C0"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61.Решения, принятые на местном референдуме</w:t>
      </w:r>
    </w:p>
    <w:p w:rsidR="009917B8" w:rsidRDefault="009917B8" w:rsidP="0081350A">
      <w:pPr>
        <w:numPr>
          <w:ilvl w:val="0"/>
          <w:numId w:val="18"/>
        </w:numPr>
        <w:tabs>
          <w:tab w:val="left" w:pos="515"/>
        </w:tabs>
        <w:ind w:left="0" w:firstLine="851"/>
        <w:jc w:val="both"/>
        <w:rPr>
          <w:rFonts w:eastAsia="Times New Roman"/>
          <w:sz w:val="28"/>
        </w:rPr>
      </w:pPr>
      <w:r>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917B8" w:rsidP="0081350A">
      <w:pPr>
        <w:pStyle w:val="ad"/>
        <w:numPr>
          <w:ilvl w:val="0"/>
          <w:numId w:val="18"/>
        </w:numPr>
        <w:tabs>
          <w:tab w:val="left" w:pos="515"/>
        </w:tabs>
        <w:spacing w:after="0" w:line="100" w:lineRule="atLeast"/>
        <w:ind w:left="0" w:firstLine="851"/>
        <w:jc w:val="both"/>
        <w:rPr>
          <w:rFonts w:eastAsia="Times New Roman"/>
          <w:sz w:val="28"/>
        </w:rPr>
      </w:pPr>
      <w:r>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917B8" w:rsidP="0081350A">
      <w:pPr>
        <w:pStyle w:val="ConsNormal"/>
        <w:numPr>
          <w:ilvl w:val="0"/>
          <w:numId w:val="18"/>
        </w:numPr>
        <w:tabs>
          <w:tab w:val="left" w:pos="515"/>
        </w:tabs>
        <w:ind w:left="0" w:firstLine="851"/>
        <w:jc w:val="both"/>
        <w:rPr>
          <w:rFonts w:ascii="Times New Roman" w:hAnsi="Times New Roman"/>
          <w:sz w:val="28"/>
        </w:rPr>
      </w:pPr>
      <w:r>
        <w:rPr>
          <w:rFonts w:ascii="Times New Roman" w:hAnsi="Times New Roman"/>
          <w:sz w:val="28"/>
        </w:rPr>
        <w:t>Решение, принятое на местном референдуме, регистрируется в Совете.</w:t>
      </w:r>
    </w:p>
    <w:p w:rsidR="009917B8" w:rsidRDefault="009917B8" w:rsidP="0081350A">
      <w:pPr>
        <w:pStyle w:val="ConsNormal"/>
        <w:numPr>
          <w:ilvl w:val="0"/>
          <w:numId w:val="18"/>
        </w:numPr>
        <w:ind w:left="0" w:firstLine="851"/>
        <w:jc w:val="both"/>
        <w:rPr>
          <w:rFonts w:ascii="Times New Roman" w:hAnsi="Times New Roman"/>
          <w:sz w:val="28"/>
        </w:rPr>
      </w:pPr>
      <w:r>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(сходе граждан), определить срок подготовки такого акта. Указанный срок не может превышать трех месяцев.</w:t>
      </w:r>
    </w:p>
    <w:p w:rsidR="009917B8" w:rsidRDefault="009917B8" w:rsidP="0081350A">
      <w:pPr>
        <w:pStyle w:val="ConsNormal"/>
        <w:numPr>
          <w:ilvl w:val="0"/>
          <w:numId w:val="18"/>
        </w:numPr>
        <w:tabs>
          <w:tab w:val="left" w:pos="515"/>
        </w:tabs>
        <w:ind w:left="0" w:firstLine="851"/>
        <w:jc w:val="both"/>
        <w:rPr>
          <w:rFonts w:ascii="Times New Roman" w:hAnsi="Times New Roman"/>
          <w:sz w:val="28"/>
        </w:rPr>
      </w:pPr>
      <w:r>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7839C7" w:rsidRDefault="007839C7"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sidR="005604C0">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w:t>
      </w:r>
      <w:r>
        <w:rPr>
          <w:rFonts w:ascii="Times New Roman" w:hAnsi="Times New Roman"/>
          <w:sz w:val="28"/>
        </w:rPr>
        <w:lastRenderedPageBreak/>
        <w:t xml:space="preserve">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5604C0" w:rsidRDefault="0080680C" w:rsidP="00812702">
      <w:pPr>
        <w:pStyle w:val="ConsNormal"/>
        <w:tabs>
          <w:tab w:val="left" w:pos="-1985"/>
        </w:tabs>
        <w:ind w:firstLine="851"/>
        <w:jc w:val="both"/>
        <w:rPr>
          <w:rFonts w:ascii="Times New Roman" w:hAnsi="Times New Roman"/>
          <w:sz w:val="28"/>
        </w:rPr>
      </w:pPr>
      <w:r w:rsidRPr="005604C0">
        <w:rPr>
          <w:rFonts w:ascii="Times New Roman" w:hAnsi="Times New Roman"/>
          <w:sz w:val="28"/>
        </w:rPr>
        <w:t>Г</w:t>
      </w:r>
      <w:r w:rsidR="00812702" w:rsidRPr="005604C0">
        <w:rPr>
          <w:rFonts w:ascii="Times New Roman" w:hAnsi="Times New Roman"/>
          <w:sz w:val="28"/>
        </w:rPr>
        <w:t>олос главы поселения</w:t>
      </w:r>
      <w:r w:rsidRPr="005604C0">
        <w:rPr>
          <w:rFonts w:ascii="Times New Roman" w:hAnsi="Times New Roman"/>
          <w:sz w:val="28"/>
        </w:rPr>
        <w:t xml:space="preserve">, обладающего правом решающего голоса, </w:t>
      </w:r>
      <w:r w:rsidR="00812702" w:rsidRPr="005604C0">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5604C0">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5604C0" w:rsidRDefault="00196713" w:rsidP="00196713">
      <w:pPr>
        <w:tabs>
          <w:tab w:val="left" w:pos="0"/>
        </w:tabs>
        <w:ind w:firstLine="851"/>
        <w:jc w:val="both"/>
        <w:rPr>
          <w:sz w:val="28"/>
        </w:rPr>
      </w:pPr>
      <w:r w:rsidRPr="005604C0">
        <w:rPr>
          <w:sz w:val="28"/>
          <w:szCs w:val="28"/>
          <w:lang w:eastAsia="ru-RU"/>
        </w:rPr>
        <w:t xml:space="preserve">Если глава </w:t>
      </w:r>
      <w:r w:rsidR="008E480C" w:rsidRPr="005604C0">
        <w:rPr>
          <w:color w:val="000000"/>
          <w:sz w:val="28"/>
        </w:rPr>
        <w:t>поселения</w:t>
      </w:r>
      <w:r w:rsidR="005604C0" w:rsidRPr="005604C0">
        <w:rPr>
          <w:color w:val="000000"/>
          <w:sz w:val="28"/>
        </w:rPr>
        <w:t xml:space="preserve"> </w:t>
      </w:r>
      <w:r w:rsidRPr="005604C0">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5604C0">
        <w:rPr>
          <w:color w:val="000000"/>
          <w:sz w:val="28"/>
        </w:rPr>
        <w:t>поселения</w:t>
      </w:r>
      <w:r w:rsidR="005604C0" w:rsidRPr="005604C0">
        <w:rPr>
          <w:color w:val="000000"/>
          <w:sz w:val="28"/>
        </w:rPr>
        <w:t xml:space="preserve"> </w:t>
      </w:r>
      <w:r w:rsidRPr="005604C0">
        <w:rPr>
          <w:sz w:val="28"/>
          <w:szCs w:val="28"/>
          <w:lang w:eastAsia="ru-RU"/>
        </w:rPr>
        <w:t>в течение семи дней и обнародованию.</w:t>
      </w:r>
    </w:p>
    <w:p w:rsidR="009917B8" w:rsidRDefault="009917B8" w:rsidP="0081350A">
      <w:pPr>
        <w:numPr>
          <w:ilvl w:val="0"/>
          <w:numId w:val="18"/>
        </w:numPr>
        <w:tabs>
          <w:tab w:val="left" w:pos="470"/>
          <w:tab w:val="left" w:pos="535"/>
        </w:tabs>
        <w:ind w:left="0" w:firstLine="851"/>
        <w:jc w:val="both"/>
        <w:rPr>
          <w:rFonts w:eastAsia="Times New Roman"/>
          <w:sz w:val="28"/>
        </w:rPr>
      </w:pPr>
      <w:r>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9917B8" w:rsidP="0081350A">
      <w:pPr>
        <w:pStyle w:val="ConsNormal"/>
        <w:numPr>
          <w:ilvl w:val="0"/>
          <w:numId w:val="18"/>
        </w:numPr>
        <w:tabs>
          <w:tab w:val="left" w:pos="470"/>
          <w:tab w:val="left" w:pos="535"/>
        </w:tabs>
        <w:ind w:left="0" w:firstLine="851"/>
        <w:jc w:val="both"/>
        <w:rPr>
          <w:rFonts w:ascii="Times New Roman" w:hAnsi="Times New Roman"/>
          <w:sz w:val="28"/>
        </w:rPr>
      </w:pPr>
      <w:r>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5604C0">
        <w:rPr>
          <w:rFonts w:ascii="Times New Roman" w:hAnsi="Times New Roman"/>
          <w:sz w:val="28"/>
        </w:rPr>
        <w:t xml:space="preserve"> </w:t>
      </w:r>
      <w:r w:rsidR="006D2F02" w:rsidRPr="005604C0">
        <w:rPr>
          <w:rFonts w:ascii="Times New Roman" w:hAnsi="Times New Roman"/>
          <w:sz w:val="28"/>
        </w:rPr>
        <w:t>и уставом поселения</w:t>
      </w:r>
      <w:r w:rsidRPr="005604C0">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 xml:space="preserve">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w:t>
      </w:r>
      <w:r>
        <w:rPr>
          <w:sz w:val="28"/>
          <w:szCs w:val="28"/>
        </w:rPr>
        <w:lastRenderedPageBreak/>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5604C0">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администрации</w:t>
      </w:r>
      <w:r w:rsidR="005604C0">
        <w:rPr>
          <w:rFonts w:ascii="Times New Roman" w:hAnsi="Times New Roman"/>
          <w:sz w:val="28"/>
        </w:rPr>
        <w:t xml:space="preserve"> </w:t>
      </w:r>
      <w:r>
        <w:rPr>
          <w:rFonts w:ascii="Times New Roman" w:hAnsi="Times New Roman"/>
          <w:sz w:val="28"/>
        </w:rPr>
        <w:t xml:space="preserve">поселения.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5604C0">
        <w:rPr>
          <w:rFonts w:ascii="Times New Roman" w:hAnsi="Times New Roman"/>
          <w:sz w:val="28"/>
        </w:rPr>
        <w:t xml:space="preserve"> </w:t>
      </w:r>
      <w:r>
        <w:rPr>
          <w:rFonts w:ascii="Times New Roman" w:hAnsi="Times New Roman"/>
          <w:sz w:val="28"/>
        </w:rPr>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 xml:space="preserve">6. Официальным обнародованием нормативных правовых актов органов местного самоуправления поселения является доведение до всеобщего сведения </w:t>
      </w:r>
      <w:r>
        <w:lastRenderedPageBreak/>
        <w:t>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Pr>
          <w:rFonts w:eastAsia="Times New Roman"/>
          <w:b/>
          <w:caps/>
          <w:sz w:val="28"/>
          <w:lang w:val="en-US"/>
        </w:rPr>
        <w:t>VII</w:t>
      </w:r>
      <w:r>
        <w:rPr>
          <w:rFonts w:eastAsia="Times New Roman"/>
          <w:b/>
          <w:caps/>
          <w:sz w:val="28"/>
        </w:rPr>
        <w:t xml:space="preserve">. </w:t>
      </w:r>
      <w:r>
        <w:rPr>
          <w:rFonts w:eastAsia="Times New Roman"/>
          <w:b/>
          <w:sz w:val="28"/>
        </w:rPr>
        <w:t>ЭКОНОМИЧЕСКАЯ ОСНОВА МЕСТНОГО САМОУПРАВЛЕНИЯ</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67. Муниципальное имущество</w:t>
      </w:r>
    </w:p>
    <w:p w:rsidR="009917B8" w:rsidRDefault="009917B8" w:rsidP="0081350A">
      <w:pPr>
        <w:pStyle w:val="22"/>
        <w:tabs>
          <w:tab w:val="left" w:pos="142"/>
        </w:tabs>
        <w:spacing w:before="0" w:after="0"/>
        <w:ind w:firstLine="851"/>
        <w:rPr>
          <w:rFonts w:eastAsia="Times New Roman"/>
        </w:rPr>
      </w:pPr>
      <w:r>
        <w:rPr>
          <w:rFonts w:eastAsia="Times New Roman"/>
        </w:rPr>
        <w:t>1. Экономическую основу местного самоуправления составляют находящееся в муниципальной собственности имущество, средства местного бюджета,</w:t>
      </w:r>
      <w:r w:rsidR="005604C0">
        <w:rPr>
          <w:rFonts w:eastAsia="Times New Roman"/>
        </w:rPr>
        <w:t xml:space="preserve"> </w:t>
      </w:r>
      <w:r>
        <w:rPr>
          <w:rFonts w:eastAsia="Times New Roman"/>
        </w:rPr>
        <w:t>а также</w:t>
      </w:r>
      <w:r w:rsidR="005604C0">
        <w:rPr>
          <w:rFonts w:eastAsia="Times New Roman"/>
        </w:rPr>
        <w:t xml:space="preserve"> </w:t>
      </w:r>
      <w:r>
        <w:rPr>
          <w:rFonts w:eastAsia="Times New Roman"/>
        </w:rPr>
        <w:t xml:space="preserve">имущественные права поселения. </w:t>
      </w:r>
    </w:p>
    <w:p w:rsidR="009917B8" w:rsidRDefault="009917B8" w:rsidP="0081350A">
      <w:pPr>
        <w:tabs>
          <w:tab w:val="left" w:pos="142"/>
        </w:tabs>
        <w:ind w:firstLine="851"/>
        <w:jc w:val="both"/>
        <w:rPr>
          <w:rFonts w:eastAsia="Times New Roman"/>
          <w:sz w:val="28"/>
        </w:rPr>
      </w:pPr>
      <w:r>
        <w:rPr>
          <w:rFonts w:eastAsia="Times New Roman"/>
          <w:sz w:val="28"/>
        </w:rPr>
        <w:t>2. В собственности поселения может находиться:</w:t>
      </w:r>
    </w:p>
    <w:p w:rsidR="009917B8" w:rsidRDefault="009917B8" w:rsidP="0081350A">
      <w:pPr>
        <w:tabs>
          <w:tab w:val="left" w:pos="142"/>
        </w:tabs>
        <w:ind w:firstLine="851"/>
        <w:jc w:val="both"/>
        <w:rPr>
          <w:rFonts w:eastAsia="Times New Roman"/>
          <w:sz w:val="28"/>
        </w:rPr>
      </w:pPr>
      <w:r>
        <w:rPr>
          <w:rFonts w:eastAsia="Times New Roman"/>
          <w:sz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9917B8" w:rsidRDefault="009917B8" w:rsidP="0081350A">
      <w:pPr>
        <w:ind w:firstLine="840"/>
        <w:jc w:val="both"/>
        <w:rPr>
          <w:sz w:val="28"/>
        </w:rPr>
      </w:pPr>
      <w:r>
        <w:rPr>
          <w:rFonts w:eastAsia="Times New Roman"/>
          <w:sz w:val="28"/>
        </w:rPr>
        <w:lastRenderedPageBreak/>
        <w:t xml:space="preserve">2) </w:t>
      </w:r>
      <w:r>
        <w:rPr>
          <w:sz w:val="28"/>
        </w:rPr>
        <w:t>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9917B8" w:rsidRDefault="009917B8" w:rsidP="0081350A">
      <w:pPr>
        <w:pStyle w:val="WW-2"/>
        <w:tabs>
          <w:tab w:val="left" w:pos="142"/>
        </w:tabs>
      </w:pPr>
      <w:r>
        <w:t xml:space="preserve">3) жилищный фонд социального использования для обеспечения малоимущих граждан, проживающих в поселении и нуждающихся в </w:t>
      </w:r>
      <w:r w:rsidR="00807527">
        <w:t xml:space="preserve">жилых помещениях, жилыми помещениями </w:t>
      </w:r>
      <w:r>
        <w:t xml:space="preserve"> на условиях договора социального найма, а также имущество, необходимое для содержания муниципального жилищного фонда;</w:t>
      </w:r>
    </w:p>
    <w:p w:rsidR="009917B8" w:rsidRDefault="009917B8" w:rsidP="0081350A">
      <w:pPr>
        <w:pStyle w:val="31"/>
        <w:tabs>
          <w:tab w:val="left" w:pos="142"/>
        </w:tabs>
        <w:ind w:firstLine="851"/>
        <w:jc w:val="both"/>
        <w:rPr>
          <w:rFonts w:eastAsia="Times New Roman"/>
          <w:sz w:val="28"/>
        </w:rPr>
      </w:pPr>
      <w:r>
        <w:rPr>
          <w:rFonts w:eastAsia="Times New Roman"/>
          <w:sz w:val="28"/>
        </w:rPr>
        <w:t>4) пассажирский транспорт и другое имущество, предназначенные для транспортного обслуживания населения в границах поселения;</w:t>
      </w:r>
    </w:p>
    <w:p w:rsidR="009917B8" w:rsidRDefault="009917B8" w:rsidP="0081350A">
      <w:pPr>
        <w:tabs>
          <w:tab w:val="left" w:pos="142"/>
        </w:tabs>
        <w:ind w:firstLine="851"/>
        <w:jc w:val="both"/>
        <w:rPr>
          <w:rFonts w:eastAsia="Times New Roman"/>
          <w:sz w:val="28"/>
        </w:rPr>
      </w:pPr>
      <w:r>
        <w:rPr>
          <w:rFonts w:eastAsia="Times New Roman"/>
          <w:sz w:val="28"/>
        </w:rPr>
        <w:t>5) имущество, предназначенное для предупреждения и ликвидации</w:t>
      </w:r>
      <w:r w:rsidR="005604C0">
        <w:rPr>
          <w:rFonts w:eastAsia="Times New Roman"/>
          <w:sz w:val="28"/>
        </w:rPr>
        <w:t xml:space="preserve"> </w:t>
      </w:r>
      <w:r>
        <w:rPr>
          <w:rFonts w:eastAsia="Times New Roman"/>
          <w:sz w:val="28"/>
        </w:rPr>
        <w:t>последствий чрезвычайных ситуаций в границах поселения;</w:t>
      </w:r>
    </w:p>
    <w:p w:rsidR="009917B8" w:rsidRPr="008D6103" w:rsidRDefault="009917B8" w:rsidP="0081350A">
      <w:pPr>
        <w:tabs>
          <w:tab w:val="left" w:pos="142"/>
        </w:tabs>
        <w:ind w:firstLine="851"/>
        <w:jc w:val="both"/>
        <w:rPr>
          <w:rFonts w:eastAsia="Times New Roman"/>
          <w:sz w:val="28"/>
        </w:rPr>
      </w:pPr>
      <w:r>
        <w:rPr>
          <w:rFonts w:eastAsia="Times New Roman"/>
          <w:sz w:val="28"/>
        </w:rPr>
        <w:t xml:space="preserve">6) </w:t>
      </w:r>
      <w:r w:rsidRPr="005E20E9">
        <w:rPr>
          <w:rStyle w:val="80"/>
        </w:rPr>
        <w:t>имущество, предназначенное для обеспечения первичных мер пожарной безопасности;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имущество библиотек поселения;</w:t>
      </w:r>
    </w:p>
    <w:p w:rsidR="009917B8" w:rsidRDefault="009917B8" w:rsidP="0081350A">
      <w:pPr>
        <w:tabs>
          <w:tab w:val="left" w:pos="1134"/>
        </w:tabs>
        <w:ind w:firstLine="840"/>
        <w:jc w:val="both"/>
        <w:rPr>
          <w:sz w:val="28"/>
        </w:rPr>
      </w:pPr>
      <w:r>
        <w:rPr>
          <w:sz w:val="28"/>
        </w:rPr>
        <w:t>8) имущество, предназначенное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9917B8" w:rsidRDefault="009917B8" w:rsidP="0081350A">
      <w:pPr>
        <w:ind w:firstLine="840"/>
        <w:jc w:val="both"/>
        <w:rPr>
          <w:sz w:val="28"/>
        </w:rPr>
      </w:pPr>
      <w:r>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9917B8" w:rsidRDefault="009917B8" w:rsidP="0081350A">
      <w:pPr>
        <w:ind w:firstLine="840"/>
        <w:jc w:val="both"/>
        <w:rPr>
          <w:sz w:val="28"/>
        </w:rPr>
      </w:pPr>
      <w:r>
        <w:rPr>
          <w:sz w:val="28"/>
        </w:rPr>
        <w:t>12) имущество, предназначенное для сбора и вывоза бытовых отходов и мусора;</w:t>
      </w:r>
    </w:p>
    <w:p w:rsidR="009917B8" w:rsidRDefault="009917B8" w:rsidP="0081350A">
      <w:pPr>
        <w:ind w:firstLine="840"/>
        <w:jc w:val="both"/>
        <w:rPr>
          <w:sz w:val="28"/>
        </w:rPr>
      </w:pPr>
      <w:r>
        <w:rPr>
          <w:sz w:val="28"/>
        </w:rPr>
        <w:t>13) имущество, включая земельные участки, предназначенные для организации ритуальных услуг и содержания мест захоронения;</w:t>
      </w:r>
    </w:p>
    <w:p w:rsidR="009917B8" w:rsidRDefault="009917B8" w:rsidP="0081350A">
      <w:pPr>
        <w:ind w:firstLine="840"/>
        <w:jc w:val="both"/>
        <w:rPr>
          <w:sz w:val="28"/>
        </w:rPr>
      </w:pPr>
      <w:r>
        <w:rPr>
          <w:sz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9917B8" w:rsidRDefault="009917B8" w:rsidP="0081350A">
      <w:pPr>
        <w:ind w:firstLine="840"/>
        <w:jc w:val="both"/>
        <w:rPr>
          <w:sz w:val="28"/>
        </w:rPr>
      </w:pPr>
      <w:r>
        <w:rPr>
          <w:sz w:val="28"/>
        </w:rPr>
        <w:t>15) земельные участки, отнесенные к муниципальной собственности поселения в соответствии с федеральными законами;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16) пруды, обводненные карьеры на территории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20) имущество, предназначенное для развития малого и среднего </w:t>
      </w:r>
      <w:r>
        <w:rPr>
          <w:rFonts w:ascii="Times New Roman" w:hAnsi="Times New Roman"/>
          <w:sz w:val="28"/>
        </w:rPr>
        <w:lastRenderedPageBreak/>
        <w:t>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9917B8" w:rsidRDefault="009917B8" w:rsidP="0081350A">
      <w:pPr>
        <w:pStyle w:val="8"/>
        <w:keepNext w:val="0"/>
        <w:ind w:firstLine="851"/>
        <w:jc w:val="both"/>
      </w:pPr>
      <w:r w:rsidRPr="005E20E9">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B05C31" w:rsidRPr="004950B1" w:rsidRDefault="00B05C31" w:rsidP="00B05C31">
      <w:pPr>
        <w:autoSpaceDE w:val="0"/>
        <w:autoSpaceDN w:val="0"/>
        <w:adjustRightInd w:val="0"/>
        <w:ind w:firstLine="851"/>
        <w:jc w:val="both"/>
        <w:outlineLvl w:val="0"/>
        <w:rPr>
          <w:sz w:val="28"/>
          <w:szCs w:val="28"/>
        </w:rPr>
      </w:pPr>
      <w:r w:rsidRPr="004950B1">
        <w:rPr>
          <w:sz w:val="28"/>
          <w:szCs w:val="28"/>
        </w:rPr>
        <w:t>22) имущество, предназначенное для организации охраны общественного порядка в границах поселения;</w:t>
      </w:r>
    </w:p>
    <w:p w:rsidR="009917B8" w:rsidRPr="004F01EC" w:rsidRDefault="009917B8" w:rsidP="0081350A">
      <w:pPr>
        <w:pStyle w:val="ConsNormal"/>
        <w:ind w:firstLine="851"/>
        <w:jc w:val="both"/>
        <w:rPr>
          <w:rFonts w:ascii="Times New Roman" w:hAnsi="Times New Roman"/>
          <w:sz w:val="28"/>
        </w:rPr>
      </w:pPr>
      <w:r w:rsidRPr="008D6103">
        <w:rPr>
          <w:rFonts w:ascii="Times New Roman" w:hAnsi="Times New Roman"/>
          <w:bCs/>
          <w:sz w:val="28"/>
        </w:rPr>
        <w:t>2</w:t>
      </w:r>
      <w:r w:rsidR="00B05C31">
        <w:rPr>
          <w:rFonts w:ascii="Times New Roman" w:hAnsi="Times New Roman"/>
          <w:bCs/>
          <w:sz w:val="28"/>
        </w:rPr>
        <w:t>3</w:t>
      </w:r>
      <w:r w:rsidRPr="008D6103">
        <w:rPr>
          <w:rFonts w:ascii="Times New Roman" w:hAnsi="Times New Roman"/>
          <w:bCs/>
          <w:sz w:val="28"/>
        </w:rPr>
        <w:t>)</w:t>
      </w:r>
      <w:r>
        <w:rPr>
          <w:rFonts w:ascii="Times New Roman" w:hAnsi="Times New Roman"/>
          <w:sz w:val="28"/>
        </w:rPr>
        <w:t xml:space="preserve">иное имущество, </w:t>
      </w:r>
      <w:r w:rsidR="00004947" w:rsidRPr="004F01EC">
        <w:rPr>
          <w:rFonts w:ascii="Times New Roman" w:hAnsi="Times New Roman"/>
          <w:sz w:val="28"/>
        </w:rPr>
        <w:t>необходимое для осуществления полномочий по решению</w:t>
      </w:r>
      <w:r w:rsidR="00004947">
        <w:rPr>
          <w:rFonts w:ascii="Times New Roman" w:hAnsi="Times New Roman"/>
          <w:b/>
          <w:sz w:val="28"/>
        </w:rPr>
        <w:t xml:space="preserve"> </w:t>
      </w:r>
      <w:r>
        <w:rPr>
          <w:rFonts w:ascii="Times New Roman" w:hAnsi="Times New Roman"/>
          <w:sz w:val="28"/>
        </w:rPr>
        <w:t>вопросов местного значения поселения</w:t>
      </w:r>
      <w:r w:rsidR="004F01EC">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9917B8" w:rsidRDefault="009917B8" w:rsidP="0081350A">
      <w:pPr>
        <w:pStyle w:val="ConsNormal"/>
        <w:tabs>
          <w:tab w:val="left" w:pos="-993"/>
        </w:tabs>
        <w:ind w:firstLine="851"/>
        <w:jc w:val="both"/>
        <w:rPr>
          <w:rFonts w:ascii="Times New Roman" w:hAnsi="Times New Roman"/>
          <w:sz w:val="28"/>
        </w:rPr>
      </w:pPr>
      <w:r>
        <w:rPr>
          <w:rFonts w:ascii="Times New Roman" w:hAnsi="Times New Roman"/>
          <w:sz w:val="28"/>
        </w:rPr>
        <w:t>4. В случаях возникновения у поселения права собственности на имущество, не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E845A0" w:rsidRDefault="00E845A0"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68.Владение,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9917B8" w:rsidRDefault="009917B8" w:rsidP="0081350A">
      <w:pPr>
        <w:pStyle w:val="ConsNormal"/>
        <w:numPr>
          <w:ilvl w:val="0"/>
          <w:numId w:val="21"/>
        </w:numPr>
        <w:tabs>
          <w:tab w:val="left" w:pos="-30"/>
        </w:tabs>
        <w:ind w:left="0" w:firstLine="851"/>
        <w:jc w:val="both"/>
        <w:rPr>
          <w:rFonts w:ascii="Times New Roman" w:hAnsi="Times New Roman"/>
          <w:sz w:val="28"/>
        </w:rPr>
      </w:pPr>
      <w:r>
        <w:rPr>
          <w:rFonts w:ascii="Times New Roman" w:hAnsi="Times New Roman"/>
          <w:sz w:val="28"/>
        </w:rPr>
        <w:t>Доходы от использования и приватизации муниципального имущества поступают в местный бюджет поселения. Совет принимает решение о распределении денежных средств, полученных в результате приватизации муниципального имущества в соответствии с действующим законодательством о приватизации.</w:t>
      </w:r>
    </w:p>
    <w:p w:rsidR="009917B8" w:rsidRDefault="009917B8" w:rsidP="0081350A">
      <w:pPr>
        <w:pStyle w:val="ConsNormal"/>
        <w:numPr>
          <w:ilvl w:val="0"/>
          <w:numId w:val="21"/>
        </w:numPr>
        <w:tabs>
          <w:tab w:val="left" w:pos="-30"/>
        </w:tabs>
        <w:ind w:left="0" w:firstLine="851"/>
        <w:jc w:val="both"/>
        <w:rPr>
          <w:rFonts w:ascii="Times New Roman" w:hAnsi="Times New Roman"/>
          <w:sz w:val="28"/>
        </w:rPr>
      </w:pPr>
      <w:r>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9917B8" w:rsidRPr="00056CB0" w:rsidRDefault="009917B8" w:rsidP="0081350A">
      <w:pPr>
        <w:pStyle w:val="8"/>
        <w:keepNext w:val="0"/>
        <w:ind w:firstLine="851"/>
        <w:jc w:val="both"/>
      </w:pPr>
      <w:r w:rsidRPr="00056CB0">
        <w:t>5. Руководители муниципальных предприятий и учреждений ежеквартально представляют в администрацию отчеты об использовании имущества, закрепленного за муниципальным предприятием или учреждением, по установленным формам, а также бухгалтерский баланс с пояснительной запиской. Отчеты должны представляться в сроки, установленные для сдачи квартальной бухгалтерской отчетности, если не установлено иное.</w:t>
      </w:r>
    </w:p>
    <w:p w:rsidR="009917B8" w:rsidRPr="00056CB0" w:rsidRDefault="009917B8" w:rsidP="0081350A">
      <w:pPr>
        <w:pStyle w:val="8"/>
        <w:keepNext w:val="0"/>
        <w:ind w:firstLine="851"/>
        <w:jc w:val="both"/>
      </w:pPr>
      <w:r w:rsidRPr="00056CB0">
        <w:t>6. 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056CB0" w:rsidRDefault="009917B8" w:rsidP="0081350A">
      <w:pPr>
        <w:pStyle w:val="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056CB0" w:rsidRDefault="009917B8" w:rsidP="0081350A">
      <w:pPr>
        <w:pStyle w:val="8"/>
        <w:keepNext w:val="0"/>
        <w:ind w:firstLine="851"/>
        <w:jc w:val="both"/>
      </w:pPr>
      <w:r w:rsidRPr="00056CB0">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кроме того, в случаях, определенных собственником имущества предприятия, бухгалтерская отчетность муниципального предприятия может подлежать ежегодной аудиторской проверке независимым аудитором.</w:t>
      </w:r>
    </w:p>
    <w:p w:rsidR="009917B8" w:rsidRPr="00056CB0" w:rsidRDefault="009917B8" w:rsidP="0081350A">
      <w:pPr>
        <w:pStyle w:val="8"/>
        <w:keepNext w:val="0"/>
        <w:ind w:firstLine="851"/>
        <w:jc w:val="both"/>
      </w:pPr>
      <w:r w:rsidRPr="00056CB0">
        <w:t xml:space="preserve">Руководители муниципальных предприятий и учреждений несут </w:t>
      </w:r>
      <w:r w:rsidRPr="00056CB0">
        <w:lastRenderedPageBreak/>
        <w:t>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70.Бюджет поселения (местный бюджет)</w:t>
      </w:r>
    </w:p>
    <w:p w:rsidR="009917B8" w:rsidRDefault="009917B8" w:rsidP="0081350A">
      <w:pPr>
        <w:ind w:firstLine="851"/>
        <w:jc w:val="both"/>
        <w:rPr>
          <w:rFonts w:eastAsia="Times New Roman"/>
          <w:sz w:val="28"/>
        </w:rPr>
      </w:pPr>
      <w:r>
        <w:rPr>
          <w:rFonts w:eastAsia="Times New Roman"/>
          <w:sz w:val="28"/>
        </w:rPr>
        <w:t xml:space="preserve">1. Поселение имеет собственный бюджет (местный бюджет). </w:t>
      </w:r>
    </w:p>
    <w:p w:rsidR="009917B8" w:rsidRDefault="009917B8" w:rsidP="0081350A">
      <w:pPr>
        <w:pStyle w:val="WW-2"/>
      </w:pPr>
      <w:r>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9917B8" w:rsidRPr="00056CB0" w:rsidRDefault="009917B8" w:rsidP="0081350A">
      <w:pPr>
        <w:pStyle w:val="WW-2"/>
        <w:rPr>
          <w:rStyle w:val="80"/>
        </w:rPr>
      </w:pPr>
      <w:r>
        <w:t xml:space="preserve">Местный бюджет разрабатывается и утверждается в форме нормативного правового акта Совета, </w:t>
      </w:r>
      <w:r w:rsidRPr="00056CB0">
        <w:rPr>
          <w:rStyle w:val="80"/>
        </w:rPr>
        <w:t>который подлежит официальному опубликованию.</w:t>
      </w:r>
    </w:p>
    <w:p w:rsidR="009917B8" w:rsidRDefault="009917B8" w:rsidP="0081350A">
      <w:pPr>
        <w:ind w:firstLine="851"/>
        <w:jc w:val="both"/>
        <w:rPr>
          <w:rFonts w:eastAsia="Times New Roman"/>
          <w:sz w:val="28"/>
        </w:rPr>
      </w:pPr>
      <w:r>
        <w:rPr>
          <w:rFonts w:eastAsia="Times New Roman"/>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9917B8" w:rsidRDefault="009917B8" w:rsidP="0081350A">
      <w:pPr>
        <w:pStyle w:val="ad"/>
        <w:spacing w:after="0" w:line="100" w:lineRule="atLeast"/>
        <w:ind w:firstLine="851"/>
        <w:jc w:val="both"/>
        <w:rPr>
          <w:rFonts w:eastAsia="Times New Roman"/>
          <w:sz w:val="28"/>
        </w:rPr>
      </w:pPr>
      <w:r>
        <w:rPr>
          <w:rFonts w:eastAsia="Times New Roman"/>
          <w:sz w:val="28"/>
        </w:rPr>
        <w:t xml:space="preserve">3. Порядок и сроки формирования местного бюджета, представления его в Совет, рассмотрения проекта местного бюджета, утверждения, исполнения местного бюджета и внесения изменений в муниципальный нормативный правовой акт о местном бюджете; перечень документов и материалов, представляемых в Совет одновременно с проектом местного бюджета; порядок осуществления контроля за исполнением местного бюджета; пределы расходования средств местного бюджета по направлениям согласно бюджетной классификации; сроки утверждения главой поселения прогноза социально-экономического развития поселения; порядок подготовки, рассмотрения и утверждения отчета об исполнении местного бюджета устанавливается Положением о бюджетном процессе в поселении, утверждаемым Советом. </w:t>
      </w:r>
    </w:p>
    <w:p w:rsidR="009917B8" w:rsidRDefault="009917B8" w:rsidP="0081350A">
      <w:pPr>
        <w:pStyle w:val="ad"/>
        <w:spacing w:after="0" w:line="100" w:lineRule="atLeast"/>
        <w:ind w:firstLine="851"/>
        <w:jc w:val="both"/>
        <w:rPr>
          <w:rFonts w:eastAsia="Times New Roman"/>
          <w:sz w:val="28"/>
        </w:rPr>
      </w:pPr>
      <w:r>
        <w:rPr>
          <w:rFonts w:eastAsia="Times New Roman"/>
          <w:sz w:val="28"/>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9917B8" w:rsidRPr="008D6103" w:rsidRDefault="009917B8" w:rsidP="0081350A">
      <w:pPr>
        <w:autoSpaceDE w:val="0"/>
        <w:ind w:firstLine="851"/>
        <w:jc w:val="both"/>
        <w:rPr>
          <w:rFonts w:eastAsia="Times New Roman"/>
          <w:bCs/>
          <w:sz w:val="28"/>
          <w:szCs w:val="28"/>
        </w:rPr>
      </w:pPr>
      <w:r>
        <w:rPr>
          <w:rFonts w:eastAsia="Times New Roman"/>
          <w:bCs/>
          <w:sz w:val="28"/>
          <w:szCs w:val="28"/>
        </w:rPr>
        <w:t xml:space="preserve">4. </w:t>
      </w:r>
      <w:r w:rsidRPr="008D6103">
        <w:rPr>
          <w:rFonts w:eastAsia="Times New Roman"/>
          <w:bCs/>
          <w:sz w:val="28"/>
          <w:szCs w:val="28"/>
        </w:rPr>
        <w:t>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sidR="004F01EC">
        <w:rPr>
          <w:rFonts w:eastAsia="Times New Roman"/>
          <w:bCs/>
          <w:sz w:val="28"/>
          <w:szCs w:val="28"/>
        </w:rPr>
        <w:t xml:space="preserve"> </w:t>
      </w:r>
      <w:r w:rsidR="00880CD6">
        <w:rPr>
          <w:rFonts w:eastAsia="Times New Roman"/>
          <w:bCs/>
          <w:sz w:val="28"/>
          <w:szCs w:val="28"/>
        </w:rPr>
        <w:t>«</w:t>
      </w:r>
      <w:r w:rsidRPr="008D6103">
        <w:rPr>
          <w:rFonts w:eastAsia="Times New Roman"/>
          <w:bCs/>
          <w:sz w:val="28"/>
          <w:szCs w:val="28"/>
        </w:rPr>
        <w:t>Об общих принципах организации местного самоуправления в Российской Федерации</w:t>
      </w:r>
      <w:r w:rsidR="00880CD6">
        <w:rPr>
          <w:rFonts w:eastAsia="Times New Roman"/>
          <w:bCs/>
          <w:sz w:val="28"/>
          <w:szCs w:val="28"/>
        </w:rPr>
        <w:t>»</w:t>
      </w:r>
      <w:r w:rsidRPr="008D6103">
        <w:rPr>
          <w:rFonts w:eastAsia="Times New Roman"/>
          <w:bCs/>
          <w:sz w:val="28"/>
          <w:szCs w:val="28"/>
        </w:rPr>
        <w:t>, а также принимаемыми в соответствии с ними законами Краснодарского края.</w:t>
      </w:r>
    </w:p>
    <w:p w:rsidR="009917B8" w:rsidRPr="008D6103" w:rsidRDefault="009917B8" w:rsidP="0081350A">
      <w:pPr>
        <w:autoSpaceDE w:val="0"/>
        <w:ind w:firstLine="851"/>
        <w:jc w:val="both"/>
        <w:rPr>
          <w:rFonts w:eastAsia="Times New Roman"/>
          <w:bCs/>
          <w:sz w:val="28"/>
          <w:szCs w:val="28"/>
        </w:rPr>
      </w:pPr>
      <w:r w:rsidRPr="008D6103">
        <w:rPr>
          <w:rFonts w:eastAsia="Times New Roman"/>
          <w:bCs/>
          <w:sz w:val="28"/>
          <w:szCs w:val="28"/>
        </w:rPr>
        <w:t>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доходов и субвенций соответствующие расходы бюджета.</w:t>
      </w:r>
    </w:p>
    <w:p w:rsidR="009917B8" w:rsidRPr="008D6103" w:rsidRDefault="009917B8" w:rsidP="0081350A">
      <w:pPr>
        <w:ind w:firstLine="851"/>
        <w:jc w:val="both"/>
        <w:rPr>
          <w:rFonts w:eastAsia="Times New Roman"/>
          <w:bCs/>
          <w:sz w:val="28"/>
        </w:rPr>
      </w:pPr>
      <w:r w:rsidRPr="008D6103">
        <w:rPr>
          <w:rFonts w:eastAsia="Times New Roman"/>
          <w:sz w:val="28"/>
        </w:rPr>
        <w:t>6. Составление и исполнение местного бюджета, подготовка отчета и ежеквартальной информации о его исполнении осуществляются финансовым органом</w:t>
      </w:r>
      <w:r w:rsidRPr="008D6103">
        <w:rPr>
          <w:rFonts w:eastAsia="Times New Roman"/>
          <w:sz w:val="28"/>
          <w:szCs w:val="28"/>
        </w:rPr>
        <w:t xml:space="preserve">, </w:t>
      </w:r>
      <w:r w:rsidRPr="008D6103">
        <w:rPr>
          <w:rFonts w:eastAsia="Times New Roman"/>
          <w:bCs/>
          <w:sz w:val="28"/>
          <w:szCs w:val="28"/>
        </w:rPr>
        <w:t xml:space="preserve">правовой статус которого определяется соответствующими </w:t>
      </w:r>
      <w:r w:rsidRPr="008D6103">
        <w:rPr>
          <w:rFonts w:eastAsia="Times New Roman"/>
          <w:bCs/>
          <w:sz w:val="28"/>
          <w:szCs w:val="28"/>
        </w:rPr>
        <w:lastRenderedPageBreak/>
        <w:t>муниципальными правовыми актами.</w:t>
      </w:r>
    </w:p>
    <w:p w:rsidR="009917B8" w:rsidRPr="008D6103" w:rsidRDefault="009917B8" w:rsidP="0081350A">
      <w:pPr>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71.Расходы местного бюджета</w:t>
      </w:r>
    </w:p>
    <w:p w:rsidR="009917B8" w:rsidRDefault="009917B8" w:rsidP="0081350A">
      <w:pPr>
        <w:numPr>
          <w:ilvl w:val="2"/>
          <w:numId w:val="32"/>
        </w:numPr>
        <w:ind w:left="0" w:firstLine="851"/>
        <w:jc w:val="both"/>
        <w:rPr>
          <w:rFonts w:eastAsia="Times New Roman"/>
          <w:sz w:val="28"/>
        </w:rPr>
      </w:pPr>
      <w:r>
        <w:rPr>
          <w:rFonts w:eastAsia="Times New Roman"/>
          <w:sz w:val="28"/>
        </w:rPr>
        <w:t>Расходы местного бюджета осуществляются в соответствии с</w:t>
      </w:r>
      <w:r w:rsidR="004F01EC">
        <w:rPr>
          <w:rFonts w:eastAsia="Times New Roman"/>
          <w:sz w:val="28"/>
        </w:rPr>
        <w:t xml:space="preserve"> </w:t>
      </w:r>
      <w:r>
        <w:rPr>
          <w:rFonts w:eastAsia="Times New Roman"/>
          <w:sz w:val="28"/>
        </w:rPr>
        <w:t>Бюджетным кодексом Российской Федерации.</w:t>
      </w:r>
    </w:p>
    <w:p w:rsidR="009917B8" w:rsidRDefault="009917B8" w:rsidP="0081350A">
      <w:pPr>
        <w:ind w:firstLine="851"/>
        <w:jc w:val="both"/>
        <w:rPr>
          <w:rFonts w:eastAsia="Times New Roman"/>
          <w:sz w:val="28"/>
        </w:rPr>
      </w:pPr>
      <w:r w:rsidRPr="008D6103">
        <w:rPr>
          <w:rFonts w:eastAsia="Times New Roman"/>
          <w:sz w:val="28"/>
        </w:rPr>
        <w:t>Администрация ведет реестр</w:t>
      </w:r>
      <w:r w:rsidRPr="008D6103">
        <w:rPr>
          <w:rFonts w:eastAsia="Times New Roman"/>
          <w:bCs/>
          <w:sz w:val="28"/>
        </w:rPr>
        <w:t>ы</w:t>
      </w:r>
      <w:r w:rsidRPr="008D6103">
        <w:rPr>
          <w:rFonts w:eastAsia="Times New Roman"/>
          <w:sz w:val="28"/>
        </w:rPr>
        <w:t xml:space="preserve"> расходных обязательств поселения </w:t>
      </w:r>
      <w:r w:rsidRPr="008D6103">
        <w:rPr>
          <w:rFonts w:eastAsia="Times New Roman"/>
          <w:bCs/>
          <w:sz w:val="28"/>
        </w:rPr>
        <w:t xml:space="preserve">в соответствии с требованиями Бюджетного кодекса Российской Федерации </w:t>
      </w:r>
      <w:r w:rsidRPr="008D6103">
        <w:rPr>
          <w:rFonts w:eastAsia="Times New Roman"/>
          <w:sz w:val="28"/>
        </w:rPr>
        <w:t>в</w:t>
      </w:r>
      <w:r w:rsidR="004F01EC">
        <w:rPr>
          <w:rFonts w:eastAsia="Times New Roman"/>
          <w:sz w:val="28"/>
        </w:rPr>
        <w:t xml:space="preserve"> </w:t>
      </w:r>
      <w:r>
        <w:rPr>
          <w:rFonts w:eastAsia="Times New Roman"/>
          <w:sz w:val="28"/>
        </w:rPr>
        <w:t xml:space="preserve">порядке, установленном администрацией. </w:t>
      </w:r>
    </w:p>
    <w:p w:rsidR="009917B8" w:rsidRDefault="009917B8" w:rsidP="0081350A">
      <w:pPr>
        <w:ind w:firstLine="851"/>
        <w:jc w:val="both"/>
        <w:rPr>
          <w:sz w:val="28"/>
        </w:rPr>
      </w:pPr>
      <w:r>
        <w:rPr>
          <w:sz w:val="28"/>
        </w:rPr>
        <w:t>2. Совет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9917B8" w:rsidRDefault="009917B8" w:rsidP="0081350A">
      <w:pPr>
        <w:pStyle w:val="WW-2"/>
        <w:rPr>
          <w:rFonts w:eastAsia="Lucida Sans Unicode"/>
        </w:rPr>
      </w:pPr>
      <w:r>
        <w:rPr>
          <w:rFonts w:eastAsia="Lucida Sans Unicode"/>
        </w:rPr>
        <w:t xml:space="preserve">Органы местного самоуправления поселения самостоятельно определяют размер и условия оплаты труда муниципальных служащих. </w:t>
      </w:r>
    </w:p>
    <w:p w:rsidR="009917B8" w:rsidRDefault="009917B8" w:rsidP="0081350A">
      <w:pPr>
        <w:ind w:firstLine="851"/>
        <w:jc w:val="both"/>
        <w:rPr>
          <w:sz w:val="28"/>
        </w:rPr>
      </w:pPr>
      <w:r>
        <w:rPr>
          <w:sz w:val="28"/>
        </w:rP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края.</w:t>
      </w:r>
    </w:p>
    <w:p w:rsidR="009917B8" w:rsidRPr="008D6103" w:rsidRDefault="009917B8" w:rsidP="0081350A">
      <w:pPr>
        <w:tabs>
          <w:tab w:val="left" w:pos="0"/>
        </w:tabs>
        <w:ind w:firstLine="851"/>
        <w:jc w:val="both"/>
        <w:rPr>
          <w:bCs/>
          <w:sz w:val="28"/>
          <w:szCs w:val="28"/>
        </w:rPr>
      </w:pPr>
      <w:r w:rsidRPr="008D6103">
        <w:rPr>
          <w:bCs/>
          <w:sz w:val="28"/>
          <w:szCs w:val="28"/>
        </w:rPr>
        <w:t>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9917B8" w:rsidRPr="008D6103" w:rsidRDefault="009917B8" w:rsidP="0081350A">
      <w:pPr>
        <w:tabs>
          <w:tab w:val="left" w:pos="0"/>
        </w:tabs>
        <w:ind w:firstLine="851"/>
        <w:jc w:val="both"/>
        <w:rPr>
          <w:bCs/>
          <w:sz w:val="28"/>
          <w:szCs w:val="28"/>
        </w:rPr>
      </w:pPr>
      <w:r w:rsidRPr="008D6103">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9917B8" w:rsidRPr="008D6103" w:rsidRDefault="009917B8" w:rsidP="0081350A">
      <w:pPr>
        <w:tabs>
          <w:tab w:val="left" w:pos="0"/>
        </w:tabs>
        <w:ind w:firstLine="851"/>
        <w:jc w:val="both"/>
        <w:rPr>
          <w:rFonts w:eastAsia="Times New Roman"/>
          <w:bCs/>
          <w:sz w:val="28"/>
          <w:szCs w:val="28"/>
        </w:rPr>
      </w:pPr>
      <w:r w:rsidRPr="008D6103">
        <w:rPr>
          <w:rFonts w:eastAsia="Times New Roman"/>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 а также безвозмездных поступлений, получаемых из других бюджетов бюджетной системы Российской Федерации.</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72.Доходы местного бюджета</w:t>
      </w:r>
    </w:p>
    <w:p w:rsidR="009917B8" w:rsidRDefault="009917B8" w:rsidP="0081350A">
      <w:pPr>
        <w:ind w:firstLine="851"/>
        <w:jc w:val="both"/>
        <w:rPr>
          <w:rFonts w:eastAsia="Times New Roman"/>
          <w:sz w:val="28"/>
        </w:rPr>
      </w:pPr>
      <w:r>
        <w:rPr>
          <w:rFonts w:eastAsia="Times New Roman"/>
          <w:sz w:val="28"/>
        </w:rPr>
        <w:t xml:space="preserve">1. Доходы местного бюджета формируются в соответствии с Бюджетным кодексом Российской Федерации и Федеральным законом от 06.10.2003 года </w:t>
      </w:r>
      <w:r>
        <w:rPr>
          <w:rFonts w:eastAsia="Times New Roman"/>
          <w:sz w:val="28"/>
        </w:rPr>
        <w:br/>
        <w:t xml:space="preserve">№ 131-ФЗ </w:t>
      </w:r>
      <w:r w:rsidR="00880CD6">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880CD6">
        <w:rPr>
          <w:rFonts w:eastAsia="Times New Roman"/>
          <w:sz w:val="28"/>
        </w:rPr>
        <w:t>»</w:t>
      </w:r>
      <w:r>
        <w:rPr>
          <w:rFonts w:eastAsia="Times New Roman"/>
          <w:sz w:val="28"/>
        </w:rPr>
        <w:t>.</w:t>
      </w:r>
    </w:p>
    <w:p w:rsidR="009917B8" w:rsidRDefault="009917B8" w:rsidP="0081350A">
      <w:pPr>
        <w:ind w:firstLine="851"/>
        <w:jc w:val="both"/>
        <w:rPr>
          <w:rFonts w:eastAsia="Times New Roman"/>
          <w:sz w:val="28"/>
        </w:rPr>
      </w:pPr>
      <w:r>
        <w:rPr>
          <w:rFonts w:eastAsia="Times New Roman"/>
          <w:sz w:val="28"/>
        </w:rPr>
        <w:t>2. К собственным доходам местного бюджета относятся:</w:t>
      </w:r>
    </w:p>
    <w:p w:rsidR="009917B8" w:rsidRDefault="009917B8" w:rsidP="0081350A">
      <w:pPr>
        <w:ind w:firstLine="851"/>
        <w:jc w:val="both"/>
        <w:rPr>
          <w:rFonts w:eastAsia="Times New Roman"/>
          <w:sz w:val="28"/>
        </w:rPr>
      </w:pPr>
      <w:r>
        <w:rPr>
          <w:rFonts w:eastAsia="Times New Roman"/>
          <w:sz w:val="28"/>
        </w:rPr>
        <w:lastRenderedPageBreak/>
        <w:t>1) средства самообложения граждан;</w:t>
      </w:r>
    </w:p>
    <w:p w:rsidR="009917B8" w:rsidRDefault="009917B8" w:rsidP="0081350A">
      <w:pPr>
        <w:ind w:firstLine="851"/>
        <w:jc w:val="both"/>
        <w:rPr>
          <w:rFonts w:eastAsia="Times New Roman"/>
          <w:sz w:val="28"/>
        </w:rPr>
      </w:pPr>
      <w:r>
        <w:rPr>
          <w:rFonts w:eastAsia="Times New Roman"/>
          <w:sz w:val="28"/>
        </w:rPr>
        <w:t>2) доходы от местных налогов и сборов;</w:t>
      </w:r>
    </w:p>
    <w:p w:rsidR="009917B8" w:rsidRDefault="009917B8" w:rsidP="0081350A">
      <w:pPr>
        <w:ind w:firstLine="851"/>
        <w:jc w:val="both"/>
        <w:rPr>
          <w:rFonts w:eastAsia="Times New Roman"/>
          <w:sz w:val="28"/>
        </w:rPr>
      </w:pPr>
      <w:r>
        <w:rPr>
          <w:rFonts w:eastAsia="Times New Roman"/>
          <w:sz w:val="28"/>
        </w:rPr>
        <w:t>3) доходы от региональных налогов и сборов;</w:t>
      </w:r>
    </w:p>
    <w:p w:rsidR="009917B8" w:rsidRDefault="009917B8" w:rsidP="0081350A">
      <w:pPr>
        <w:ind w:firstLine="851"/>
        <w:jc w:val="both"/>
        <w:rPr>
          <w:rFonts w:eastAsia="Times New Roman"/>
          <w:sz w:val="28"/>
        </w:rPr>
      </w:pPr>
      <w:r>
        <w:rPr>
          <w:rFonts w:eastAsia="Times New Roman"/>
          <w:sz w:val="28"/>
        </w:rPr>
        <w:t>4) доходы от федеральных налогов и сборов;</w:t>
      </w:r>
    </w:p>
    <w:p w:rsidR="009917B8" w:rsidRDefault="009917B8" w:rsidP="0081350A">
      <w:pPr>
        <w:ind w:firstLine="851"/>
        <w:jc w:val="both"/>
        <w:rPr>
          <w:sz w:val="28"/>
          <w:szCs w:val="28"/>
        </w:rPr>
      </w:pPr>
      <w:r>
        <w:rPr>
          <w:rFonts w:eastAsia="Times New Roman"/>
          <w:sz w:val="28"/>
        </w:rPr>
        <w:t xml:space="preserve">5) </w:t>
      </w:r>
      <w:r>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9917B8" w:rsidRDefault="009917B8" w:rsidP="0081350A">
      <w:pPr>
        <w:ind w:firstLine="851"/>
        <w:jc w:val="both"/>
        <w:rPr>
          <w:rFonts w:eastAsia="Times New Roman"/>
          <w:sz w:val="28"/>
        </w:rPr>
      </w:pPr>
      <w:r>
        <w:rPr>
          <w:rFonts w:eastAsia="Times New Roman"/>
          <w:sz w:val="28"/>
        </w:rPr>
        <w:t>6) доходы от имущества, находящегося в муниципальной собственности;</w:t>
      </w:r>
    </w:p>
    <w:p w:rsidR="009917B8" w:rsidRDefault="009917B8" w:rsidP="0081350A">
      <w:pPr>
        <w:ind w:firstLine="849"/>
        <w:jc w:val="both"/>
        <w:rPr>
          <w:sz w:val="28"/>
          <w:szCs w:val="28"/>
        </w:rPr>
      </w:pPr>
      <w:bookmarkStart w:id="0" w:name="sub_550107"/>
      <w:r>
        <w:rPr>
          <w:rFonts w:eastAsia="Times New Roman"/>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w:t>
      </w:r>
      <w:r w:rsidRPr="008D6103">
        <w:rPr>
          <w:rFonts w:eastAsia="Times New Roman"/>
          <w:sz w:val="28"/>
          <w:szCs w:val="28"/>
        </w:rPr>
        <w:t xml:space="preserve">доходов от оказания органами местного самоуправления и </w:t>
      </w:r>
      <w:r w:rsidRPr="00EF13F5">
        <w:rPr>
          <w:rStyle w:val="80"/>
        </w:rPr>
        <w:t>казенными муниципальными учреждениями</w:t>
      </w:r>
      <w:r w:rsidRPr="008D6103">
        <w:rPr>
          <w:sz w:val="28"/>
          <w:szCs w:val="28"/>
        </w:rPr>
        <w:t xml:space="preserve"> платных услуг, остающаяся после уплаты</w:t>
      </w:r>
      <w:r>
        <w:rPr>
          <w:sz w:val="28"/>
          <w:szCs w:val="28"/>
        </w:rPr>
        <w:t xml:space="preserve"> налогов и сборов;</w:t>
      </w:r>
    </w:p>
    <w:p w:rsidR="009917B8" w:rsidRDefault="009917B8" w:rsidP="0081350A">
      <w:pPr>
        <w:autoSpaceDE w:val="0"/>
        <w:ind w:firstLine="851"/>
        <w:jc w:val="both"/>
        <w:rPr>
          <w:rFonts w:eastAsia="Times New Roman"/>
          <w:sz w:val="28"/>
        </w:rPr>
      </w:pPr>
      <w:bookmarkStart w:id="1" w:name="sub_550108"/>
      <w:bookmarkEnd w:id="0"/>
      <w:r>
        <w:rPr>
          <w:rFonts w:eastAsia="Times New Roman"/>
          <w:sz w:val="28"/>
        </w:rPr>
        <w:t>8) штрафы, установление которых в соответствии с федеральным законом отнесено к компетенции органов местного самоуправления;</w:t>
      </w:r>
    </w:p>
    <w:p w:rsidR="009917B8" w:rsidRDefault="009917B8" w:rsidP="0081350A">
      <w:pPr>
        <w:autoSpaceDE w:val="0"/>
        <w:ind w:firstLine="851"/>
        <w:jc w:val="both"/>
        <w:rPr>
          <w:rFonts w:eastAsia="Times New Roman"/>
          <w:sz w:val="28"/>
        </w:rPr>
      </w:pPr>
      <w:bookmarkStart w:id="2" w:name="sub_550109"/>
      <w:bookmarkEnd w:id="1"/>
      <w:r>
        <w:rPr>
          <w:rFonts w:eastAsia="Times New Roman"/>
          <w:sz w:val="28"/>
        </w:rPr>
        <w:t>9) добровольные пожертвования;</w:t>
      </w:r>
    </w:p>
    <w:p w:rsidR="009917B8" w:rsidRDefault="009917B8" w:rsidP="0081350A">
      <w:pPr>
        <w:numPr>
          <w:ilvl w:val="2"/>
          <w:numId w:val="28"/>
        </w:numPr>
        <w:autoSpaceDE w:val="0"/>
        <w:ind w:left="0" w:firstLine="851"/>
        <w:jc w:val="both"/>
        <w:rPr>
          <w:rFonts w:eastAsia="Times New Roman"/>
          <w:sz w:val="28"/>
        </w:rPr>
      </w:pPr>
      <w:bookmarkStart w:id="3" w:name="sub_550110"/>
      <w:bookmarkEnd w:id="2"/>
      <w:r>
        <w:rPr>
          <w:rFonts w:eastAsia="Times New Roman"/>
          <w:sz w:val="28"/>
        </w:rPr>
        <w:t>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9917B8" w:rsidRDefault="009917B8" w:rsidP="0081350A">
      <w:pPr>
        <w:autoSpaceDE w:val="0"/>
        <w:ind w:firstLine="851"/>
        <w:jc w:val="both"/>
      </w:pPr>
      <w:bookmarkStart w:id="4" w:name="sub_5501081"/>
    </w:p>
    <w:bookmarkEnd w:id="3"/>
    <w:bookmarkEnd w:id="4"/>
    <w:p w:rsidR="009917B8" w:rsidRDefault="009917B8" w:rsidP="0081350A">
      <w:pPr>
        <w:ind w:firstLine="851"/>
        <w:jc w:val="both"/>
        <w:rPr>
          <w:rFonts w:eastAsia="Times New Roman"/>
          <w:b/>
          <w:sz w:val="28"/>
        </w:rPr>
      </w:pPr>
      <w:r>
        <w:rPr>
          <w:rFonts w:eastAsia="Times New Roman"/>
          <w:b/>
          <w:sz w:val="28"/>
        </w:rPr>
        <w:t>Статья 73.Муниципальный заказ</w:t>
      </w:r>
    </w:p>
    <w:p w:rsidR="009917B8" w:rsidRDefault="009917B8" w:rsidP="0081350A">
      <w:pPr>
        <w:pStyle w:val="22"/>
        <w:tabs>
          <w:tab w:val="left" w:pos="142"/>
        </w:tabs>
        <w:spacing w:before="0" w:after="0"/>
        <w:ind w:firstLine="851"/>
        <w:rPr>
          <w:rFonts w:eastAsia="Times New Roman"/>
        </w:rPr>
      </w:pPr>
      <w:r>
        <w:rPr>
          <w:rFonts w:eastAsia="Times New Roman"/>
        </w:rPr>
        <w:t xml:space="preserve">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21.07.2005 № 94-ФЗ </w:t>
      </w:r>
      <w:r w:rsidR="00880CD6">
        <w:rPr>
          <w:rFonts w:eastAsia="Times New Roman"/>
        </w:rPr>
        <w:t>«</w:t>
      </w:r>
      <w:r>
        <w:rPr>
          <w:rFonts w:eastAsia="Times New Roman"/>
        </w:rPr>
        <w:t>О размещении заказов на поставки товаров, выполнение работ, оказание услуг для государственных и муниципальных нужд</w:t>
      </w:r>
      <w:r w:rsidR="00880CD6">
        <w:rPr>
          <w:rFonts w:eastAsia="Times New Roman"/>
        </w:rPr>
        <w:t>»</w:t>
      </w:r>
      <w:r>
        <w:rPr>
          <w:rFonts w:eastAsia="Times New Roman"/>
        </w:rPr>
        <w:t>.</w:t>
      </w:r>
    </w:p>
    <w:p w:rsidR="009917B8" w:rsidRDefault="009917B8" w:rsidP="0081350A">
      <w:pPr>
        <w:pStyle w:val="WW-2"/>
        <w:numPr>
          <w:ilvl w:val="2"/>
          <w:numId w:val="33"/>
        </w:numPr>
        <w:tabs>
          <w:tab w:val="left" w:pos="142"/>
        </w:tabs>
        <w:ind w:left="0" w:firstLine="870"/>
        <w:rPr>
          <w:szCs w:val="28"/>
        </w:rPr>
      </w:pPr>
      <w:r>
        <w:rPr>
          <w:szCs w:val="28"/>
        </w:rPr>
        <w:t>Муниципальный заказ на поставки товаров, выполнение работ и оказание услуг оплачивается за счет средств местного бюджета.</w:t>
      </w:r>
    </w:p>
    <w:p w:rsidR="009917B8" w:rsidRPr="00EF13F5" w:rsidRDefault="00EF13F5" w:rsidP="0081350A">
      <w:pPr>
        <w:pStyle w:val="8"/>
        <w:keepNext w:val="0"/>
        <w:ind w:firstLine="851"/>
        <w:jc w:val="both"/>
      </w:pPr>
      <w:r>
        <w:t xml:space="preserve">3. </w:t>
      </w:r>
      <w:r w:rsidR="009917B8" w:rsidRPr="00EF13F5">
        <w:t>Полномочия по формированию и размещению муниципального заказа осуществляет администрация.</w:t>
      </w:r>
    </w:p>
    <w:p w:rsidR="009917B8" w:rsidRDefault="009917B8" w:rsidP="00880CD6">
      <w:pPr>
        <w:ind w:firstLine="870"/>
        <w:jc w:val="both"/>
        <w:rPr>
          <w:rFonts w:eastAsia="Times New Roman"/>
          <w:sz w:val="28"/>
          <w:szCs w:val="28"/>
        </w:rPr>
      </w:pPr>
      <w:r>
        <w:rPr>
          <w:rFonts w:eastAsia="Times New Roman"/>
          <w:sz w:val="28"/>
          <w:szCs w:val="28"/>
        </w:rPr>
        <w:t>Порядок формирования, обеспечения</w:t>
      </w:r>
      <w:r w:rsidR="004F01EC">
        <w:rPr>
          <w:rFonts w:eastAsia="Times New Roman"/>
          <w:sz w:val="28"/>
          <w:szCs w:val="28"/>
        </w:rPr>
        <w:t xml:space="preserve"> </w:t>
      </w:r>
      <w:r>
        <w:rPr>
          <w:rFonts w:eastAsia="Times New Roman"/>
          <w:sz w:val="28"/>
          <w:szCs w:val="28"/>
        </w:rPr>
        <w:t>размещения, исполнения и контроля за исполнением муниципального заказа устанавливается положением о муниципальном заказе, утвержденным Советом в соответствии с законодательством.</w:t>
      </w:r>
    </w:p>
    <w:p w:rsidR="009917B8" w:rsidRDefault="009917B8" w:rsidP="0081350A">
      <w:pPr>
        <w:pStyle w:val="ConsNormal"/>
        <w:ind w:firstLine="870"/>
        <w:jc w:val="both"/>
        <w:rPr>
          <w:rFonts w:ascii="Times New Roman" w:hAnsi="Times New Roman"/>
          <w:b/>
          <w:sz w:val="28"/>
          <w:szCs w:val="28"/>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9917B8" w:rsidRPr="008D6103" w:rsidRDefault="009917B8" w:rsidP="0081350A">
      <w:pPr>
        <w:pStyle w:val="ConsNormal"/>
        <w:ind w:firstLine="851"/>
        <w:jc w:val="both"/>
        <w:rPr>
          <w:rFonts w:ascii="Times New Roman" w:hAnsi="Times New Roman"/>
          <w:bCs/>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на основании прогноза социально-экономического развития поселения и отраслей экономики </w:t>
      </w:r>
      <w:r w:rsidRPr="008D6103">
        <w:rPr>
          <w:rFonts w:ascii="Times New Roman" w:hAnsi="Times New Roman"/>
          <w:bCs/>
          <w:sz w:val="28"/>
          <w:szCs w:val="28"/>
        </w:rPr>
        <w:lastRenderedPageBreak/>
        <w:t>поселения.</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4F01EC">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4F01EC">
        <w:rPr>
          <w:rFonts w:ascii="Times New Roman" w:hAnsi="Times New Roman"/>
          <w:sz w:val="28"/>
        </w:rPr>
        <w:t xml:space="preserve"> </w:t>
      </w:r>
      <w:r>
        <w:rPr>
          <w:rFonts w:ascii="Times New Roman" w:hAnsi="Times New Roman"/>
          <w:sz w:val="28"/>
        </w:rPr>
        <w:t>местного бюджета основывается</w:t>
      </w:r>
      <w:r w:rsidR="004F01EC">
        <w:rPr>
          <w:rFonts w:ascii="Times New Roman" w:hAnsi="Times New Roman"/>
          <w:sz w:val="28"/>
        </w:rPr>
        <w:t xml:space="preserve"> </w:t>
      </w:r>
      <w:r>
        <w:rPr>
          <w:rFonts w:ascii="Times New Roman" w:hAnsi="Times New Roman"/>
          <w:sz w:val="28"/>
        </w:rPr>
        <w:t>на: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 Бюджетном послании Президента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w:t>
      </w:r>
      <w:r w:rsidR="004F01EC">
        <w:rPr>
          <w:rFonts w:ascii="Times New Roman" w:hAnsi="Times New Roman"/>
          <w:sz w:val="28"/>
        </w:rPr>
        <w:t xml:space="preserve"> </w:t>
      </w:r>
      <w:r>
        <w:rPr>
          <w:rFonts w:ascii="Times New Roman" w:hAnsi="Times New Roman"/>
          <w:sz w:val="28"/>
        </w:rPr>
        <w:t>прогнозе социально-экономического развития территории</w:t>
      </w:r>
      <w:r w:rsidR="004F01EC">
        <w:rPr>
          <w:rFonts w:ascii="Times New Roman" w:hAnsi="Times New Roman"/>
          <w:sz w:val="28"/>
        </w:rPr>
        <w:t xml:space="preserve"> </w:t>
      </w:r>
      <w:r>
        <w:rPr>
          <w:rFonts w:ascii="Times New Roman" w:hAnsi="Times New Roman"/>
          <w:sz w:val="28"/>
        </w:rPr>
        <w:t>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3) основных направлениях бюджетной и налоговой политики.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Составление проекта</w:t>
      </w:r>
      <w:r w:rsidR="004F01EC">
        <w:rPr>
          <w:rFonts w:ascii="Times New Roman" w:hAnsi="Times New Roman"/>
          <w:sz w:val="28"/>
        </w:rPr>
        <w:t xml:space="preserve"> </w:t>
      </w:r>
      <w:r>
        <w:rPr>
          <w:rFonts w:ascii="Times New Roman" w:hAnsi="Times New Roman"/>
          <w:sz w:val="28"/>
        </w:rPr>
        <w:t>местного бюджета осуществляется в соответствии с бюджетным законодательством Российской Федерации и на основе налогового законодательства Российской Федерации, действующих на момент составления проекта местного бюджета.</w:t>
      </w:r>
    </w:p>
    <w:p w:rsidR="009917B8" w:rsidRPr="00AB378E" w:rsidRDefault="009917B8" w:rsidP="0081350A">
      <w:pPr>
        <w:pStyle w:val="WW-2"/>
        <w:tabs>
          <w:tab w:val="left" w:pos="142"/>
        </w:tabs>
        <w:rPr>
          <w:bCs/>
        </w:rPr>
      </w:pPr>
      <w:r w:rsidRPr="00AB378E">
        <w:rPr>
          <w:bCs/>
        </w:rPr>
        <w:t>4. Порядок и сроки составления проекта местного бюджета устанавливаются администрацией в соответствии с требованиями Бюджетного кодекса Российской Федерации и положениями настоящего устава.</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AB378E"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9917B8" w:rsidRPr="00AB378E" w:rsidRDefault="009917B8" w:rsidP="0081350A">
      <w:pPr>
        <w:tabs>
          <w:tab w:val="left" w:pos="9781"/>
        </w:tabs>
        <w:ind w:right="49" w:firstLine="851"/>
        <w:jc w:val="both"/>
        <w:rPr>
          <w:bCs/>
          <w:sz w:val="28"/>
          <w:szCs w:val="28"/>
        </w:rPr>
      </w:pPr>
      <w:r w:rsidRPr="00AB378E">
        <w:rPr>
          <w:bCs/>
          <w:sz w:val="28"/>
          <w:szCs w:val="28"/>
        </w:rPr>
        <w:t>5.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9917B8" w:rsidRPr="00AB378E" w:rsidRDefault="009917B8" w:rsidP="0081350A">
      <w:pPr>
        <w:pStyle w:val="210"/>
        <w:ind w:firstLine="851"/>
        <w:jc w:val="both"/>
        <w:rPr>
          <w:bCs/>
          <w:szCs w:val="28"/>
        </w:rPr>
      </w:pPr>
      <w:r w:rsidRPr="00AB378E">
        <w:rPr>
          <w:bCs/>
          <w:szCs w:val="28"/>
        </w:rPr>
        <w:t>6. 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9917B8" w:rsidRDefault="009917B8" w:rsidP="0081350A">
      <w:pPr>
        <w:pStyle w:val="WW-2"/>
      </w:pPr>
      <w:r>
        <w:t>1. Муниципальные внутренние заимствования используются для покрытия дефицита местного бюджета, а также для финансирования расходов бюджета поселения в пределах расходов на погашение муниципальных долговых обязательств.</w:t>
      </w:r>
    </w:p>
    <w:p w:rsidR="009917B8" w:rsidRDefault="009917B8" w:rsidP="0081350A">
      <w:pPr>
        <w:pStyle w:val="WW-2"/>
      </w:pPr>
      <w:r>
        <w:t xml:space="preserve">2. От имени поселения право осуществления муниципальных внутренних заимствований принадлежит администрации. </w:t>
      </w:r>
    </w:p>
    <w:p w:rsidR="009917B8" w:rsidRDefault="009917B8" w:rsidP="0081350A">
      <w:pPr>
        <w:pStyle w:val="WW-2"/>
      </w:pPr>
      <w:r>
        <w:t xml:space="preserve">3. Программа муниципальных внутренних заимствований представляется главой поселения в Совет в виде приложения к проекту </w:t>
      </w:r>
      <w:r>
        <w:lastRenderedPageBreak/>
        <w:t>решения о бюджете поселения на очередной финансовый год.</w:t>
      </w:r>
    </w:p>
    <w:p w:rsidR="009917B8" w:rsidRDefault="009917B8" w:rsidP="0081350A">
      <w:pPr>
        <w:pStyle w:val="WW-2"/>
      </w:pPr>
      <w:r>
        <w:t>4. Решение об эмиссии муниципальных ценных бумаг принимается администрацией в соответствии с предельным объемом дефицита местного бюджета и муниципального долга, установленным в соответствии с Бюджетным кодексом Российской Федерации решением о бюджете поселения, а также с программой муниципальных внутренних заимствований.</w:t>
      </w:r>
    </w:p>
    <w:p w:rsidR="009917B8" w:rsidRDefault="009917B8" w:rsidP="0081350A">
      <w:pPr>
        <w:pStyle w:val="WW-2"/>
      </w:pPr>
      <w: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Default="009917B8" w:rsidP="0081350A">
      <w:pPr>
        <w:pStyle w:val="WW-2"/>
      </w:pPr>
      <w:r>
        <w:t>Гарантии предоставляются на основании решения Совета поселения на очередной финансовый год, решений администрации поселения, а также договора о предоставлении муниципальной гарантии.</w:t>
      </w:r>
    </w:p>
    <w:p w:rsidR="009917B8" w:rsidRDefault="009917B8" w:rsidP="0081350A">
      <w:pPr>
        <w:pStyle w:val="WW-2"/>
      </w:pPr>
      <w:r>
        <w:t>В договоре о предоставлении муниципальной гарантии должно быть указано обязательство, которое ею обеспечивается.</w:t>
      </w:r>
    </w:p>
    <w:p w:rsidR="009917B8" w:rsidRDefault="009917B8" w:rsidP="0081350A">
      <w:pPr>
        <w:pStyle w:val="WW-2"/>
      </w:pPr>
      <w:r>
        <w:t>6. Решением о бюджете поселения на очередной финансовый год должен быть установлен перечень предоставляемых муниципальным образованиям и юридическим лицам гарантий на сумму, превышающую 100 тыс. руб. (с указанием принципала по каждой гарантии).</w:t>
      </w:r>
    </w:p>
    <w:p w:rsidR="009917B8" w:rsidRDefault="009917B8" w:rsidP="0081350A">
      <w:pPr>
        <w:pStyle w:val="WW-2"/>
      </w:pPr>
      <w:r>
        <w:t>Общая сумма предоставленных гарантий включается в состав муниципального долга как вид долгового обязательства.</w:t>
      </w:r>
    </w:p>
    <w:p w:rsidR="009917B8" w:rsidRDefault="009917B8" w:rsidP="0081350A">
      <w:pPr>
        <w:pStyle w:val="WW-2"/>
      </w:pPr>
      <w:r>
        <w:t>7. От имени поселения право выдачи муниципальных гарантий принадлежит администрации.</w:t>
      </w:r>
    </w:p>
    <w:p w:rsidR="009917B8" w:rsidRDefault="009917B8" w:rsidP="0081350A">
      <w:pPr>
        <w:pStyle w:val="WW-2"/>
      </w:pPr>
      <w:r>
        <w:t>8. В случае предоставления муниципальной гарантии администрация обязана 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Default="009917B8" w:rsidP="0081350A">
      <w:pPr>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76</w:t>
      </w:r>
      <w:r>
        <w:rPr>
          <w:rFonts w:eastAsia="Times New Roman"/>
          <w:sz w:val="28"/>
        </w:rPr>
        <w:t xml:space="preserve">. </w:t>
      </w:r>
      <w:r>
        <w:rPr>
          <w:rFonts w:eastAsia="Times New Roman"/>
          <w:b/>
          <w:sz w:val="28"/>
        </w:rPr>
        <w:t>Исполнение местного бюджета</w:t>
      </w:r>
    </w:p>
    <w:p w:rsidR="009917B8" w:rsidRDefault="009917B8" w:rsidP="0081350A">
      <w:pPr>
        <w:pStyle w:val="ad"/>
        <w:spacing w:after="0" w:line="100" w:lineRule="atLeast"/>
        <w:ind w:firstLine="851"/>
        <w:jc w:val="both"/>
        <w:rPr>
          <w:rFonts w:eastAsia="Times New Roman"/>
          <w:sz w:val="28"/>
        </w:rPr>
      </w:pPr>
      <w:r>
        <w:rPr>
          <w:rFonts w:eastAsia="Times New Roman"/>
          <w:sz w:val="28"/>
        </w:rPr>
        <w:t>1. Исполнение местного бюджета</w:t>
      </w:r>
      <w:r w:rsidR="004F01EC">
        <w:rPr>
          <w:rFonts w:eastAsia="Times New Roman"/>
          <w:sz w:val="28"/>
        </w:rPr>
        <w:t xml:space="preserve"> </w:t>
      </w:r>
      <w:r>
        <w:rPr>
          <w:rFonts w:eastAsia="Times New Roman"/>
          <w:sz w:val="28"/>
        </w:rPr>
        <w:t>производится в соответствии с Бюджетным кодексом Российской Федерации и</w:t>
      </w:r>
      <w:r w:rsidR="004F01EC">
        <w:rPr>
          <w:rFonts w:eastAsia="Times New Roman"/>
          <w:sz w:val="28"/>
        </w:rPr>
        <w:t xml:space="preserve"> </w:t>
      </w:r>
      <w:r>
        <w:rPr>
          <w:rFonts w:eastAsia="Times New Roman"/>
          <w:sz w:val="28"/>
        </w:rPr>
        <w:t xml:space="preserve">обеспечивается администрацией. </w:t>
      </w:r>
    </w:p>
    <w:p w:rsidR="009917B8" w:rsidRDefault="009917B8" w:rsidP="0081350A">
      <w:pPr>
        <w:pStyle w:val="ad"/>
        <w:spacing w:after="0" w:line="100" w:lineRule="atLeast"/>
        <w:ind w:firstLine="851"/>
        <w:jc w:val="both"/>
        <w:rPr>
          <w:rFonts w:eastAsia="Times New Roman"/>
          <w:strike/>
          <w:sz w:val="28"/>
        </w:rPr>
      </w:pPr>
      <w:r>
        <w:rPr>
          <w:rFonts w:eastAsia="Times New Roman"/>
          <w:sz w:val="28"/>
        </w:rPr>
        <w:t xml:space="preserve">2. Организация исполнения местного бюджета возлагается на финансовый орган и осуществляется им на основе бюджетной росписи. </w:t>
      </w:r>
    </w:p>
    <w:p w:rsidR="009917B8" w:rsidRDefault="009917B8" w:rsidP="0081350A">
      <w:pPr>
        <w:ind w:firstLine="851"/>
        <w:jc w:val="both"/>
        <w:rPr>
          <w:rFonts w:eastAsia="Times New Roman"/>
          <w:sz w:val="28"/>
        </w:rPr>
      </w:pPr>
      <w:r>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77.Осуществление финансового контроля</w:t>
      </w:r>
    </w:p>
    <w:p w:rsidR="009917B8" w:rsidRPr="004950B1" w:rsidRDefault="009917B8" w:rsidP="0081350A">
      <w:pPr>
        <w:ind w:firstLine="851"/>
        <w:jc w:val="both"/>
        <w:rPr>
          <w:bCs/>
          <w:sz w:val="28"/>
          <w:szCs w:val="28"/>
        </w:rPr>
      </w:pPr>
      <w:r w:rsidRPr="00AB378E">
        <w:rPr>
          <w:bCs/>
          <w:sz w:val="28"/>
          <w:szCs w:val="28"/>
        </w:rPr>
        <w:t xml:space="preserve">1. Финансовый контроль осуществляют </w:t>
      </w:r>
      <w:r w:rsidR="008A1815" w:rsidRPr="004950B1">
        <w:rPr>
          <w:bCs/>
          <w:sz w:val="28"/>
          <w:szCs w:val="28"/>
        </w:rPr>
        <w:t xml:space="preserve">контрольно-счетная палата муниципального образования </w:t>
      </w:r>
      <w:r w:rsidR="004F01EC">
        <w:rPr>
          <w:bCs/>
          <w:sz w:val="28"/>
          <w:szCs w:val="28"/>
        </w:rPr>
        <w:t xml:space="preserve">Каневской </w:t>
      </w:r>
      <w:r w:rsidR="008A1815" w:rsidRPr="004950B1">
        <w:rPr>
          <w:bCs/>
          <w:sz w:val="28"/>
          <w:szCs w:val="28"/>
        </w:rPr>
        <w:t xml:space="preserve"> район,</w:t>
      </w:r>
      <w:r w:rsidR="004F01EC">
        <w:rPr>
          <w:bCs/>
          <w:sz w:val="28"/>
          <w:szCs w:val="28"/>
        </w:rPr>
        <w:t xml:space="preserve"> </w:t>
      </w:r>
      <w:r w:rsidRPr="00AB378E">
        <w:rPr>
          <w:bCs/>
          <w:sz w:val="28"/>
          <w:szCs w:val="28"/>
        </w:rPr>
        <w:t xml:space="preserve">Совет, администрация, в том </w:t>
      </w:r>
      <w:r w:rsidRPr="00AB378E">
        <w:rPr>
          <w:bCs/>
          <w:sz w:val="28"/>
          <w:szCs w:val="28"/>
        </w:rPr>
        <w:lastRenderedPageBreak/>
        <w:t>числе финансовый орган поселения и (или) уполномоченный им орган, главные распорядители и распорядители средств местного бюджета, главные администраторы доходов местного бюджета и главные администраторы источников финансирования дефицита местного бюджета</w:t>
      </w:r>
      <w:r w:rsidR="004950B1" w:rsidRPr="004950B1">
        <w:rPr>
          <w:bCs/>
          <w:kern w:val="28"/>
          <w:sz w:val="28"/>
          <w:szCs w:val="28"/>
        </w:rPr>
        <w:t>.</w:t>
      </w:r>
    </w:p>
    <w:p w:rsidR="008A1815" w:rsidRDefault="008A1815" w:rsidP="0081350A">
      <w:pPr>
        <w:ind w:firstLine="851"/>
        <w:jc w:val="both"/>
        <w:rPr>
          <w:bCs/>
          <w:sz w:val="28"/>
          <w:szCs w:val="28"/>
        </w:rPr>
      </w:pPr>
      <w:r w:rsidRPr="004950B1">
        <w:rPr>
          <w:bCs/>
          <w:sz w:val="28"/>
          <w:szCs w:val="28"/>
        </w:rPr>
        <w:t xml:space="preserve">2. </w:t>
      </w:r>
      <w:r w:rsidR="009A1534" w:rsidRPr="004950B1">
        <w:rPr>
          <w:bCs/>
          <w:sz w:val="28"/>
          <w:szCs w:val="28"/>
        </w:rPr>
        <w:t xml:space="preserve">Контрольно-счетная палата муниципального образования </w:t>
      </w:r>
      <w:r w:rsidR="004F01EC">
        <w:rPr>
          <w:bCs/>
          <w:sz w:val="28"/>
          <w:szCs w:val="28"/>
        </w:rPr>
        <w:t>Каневской</w:t>
      </w:r>
      <w:r w:rsidR="009A1534" w:rsidRPr="004950B1">
        <w:rPr>
          <w:bCs/>
          <w:sz w:val="28"/>
          <w:szCs w:val="28"/>
        </w:rPr>
        <w:t xml:space="preserve"> район  осуществляет п</w:t>
      </w:r>
      <w:r w:rsidR="00180E3D" w:rsidRPr="004950B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Pr="004950B1">
        <w:rPr>
          <w:bCs/>
          <w:sz w:val="28"/>
          <w:szCs w:val="28"/>
        </w:rPr>
        <w:t>Совет</w:t>
      </w:r>
      <w:r w:rsidR="00180E3D" w:rsidRPr="004950B1">
        <w:rPr>
          <w:bCs/>
          <w:sz w:val="28"/>
          <w:szCs w:val="28"/>
        </w:rPr>
        <w:t>ом</w:t>
      </w:r>
      <w:r w:rsidRPr="004950B1">
        <w:rPr>
          <w:bCs/>
          <w:sz w:val="28"/>
          <w:szCs w:val="28"/>
        </w:rPr>
        <w:t xml:space="preserve"> поселения</w:t>
      </w:r>
      <w:r w:rsidR="004F01EC">
        <w:rPr>
          <w:bCs/>
          <w:sz w:val="28"/>
          <w:szCs w:val="28"/>
        </w:rPr>
        <w:t xml:space="preserve"> </w:t>
      </w:r>
      <w:r w:rsidR="00180E3D" w:rsidRPr="004950B1">
        <w:rPr>
          <w:bCs/>
          <w:sz w:val="28"/>
          <w:szCs w:val="28"/>
        </w:rPr>
        <w:t xml:space="preserve">с Советом муниципального образования </w:t>
      </w:r>
      <w:r w:rsidR="004F01EC">
        <w:rPr>
          <w:bCs/>
          <w:sz w:val="28"/>
          <w:szCs w:val="28"/>
        </w:rPr>
        <w:t>Каневской</w:t>
      </w:r>
      <w:r w:rsidR="00180E3D" w:rsidRPr="004950B1">
        <w:rPr>
          <w:bCs/>
          <w:sz w:val="28"/>
          <w:szCs w:val="28"/>
        </w:rPr>
        <w:t xml:space="preserve"> район </w:t>
      </w:r>
      <w:r w:rsidR="001D7FA5" w:rsidRPr="004950B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4950B1">
        <w:rPr>
          <w:bCs/>
          <w:sz w:val="28"/>
          <w:szCs w:val="28"/>
        </w:rPr>
        <w:t>».</w:t>
      </w:r>
    </w:p>
    <w:p w:rsidR="006637AB" w:rsidRPr="004F01EC" w:rsidRDefault="006637AB" w:rsidP="006637AB">
      <w:pPr>
        <w:tabs>
          <w:tab w:val="left" w:pos="0"/>
        </w:tabs>
        <w:ind w:firstLine="851"/>
        <w:jc w:val="both"/>
        <w:rPr>
          <w:sz w:val="28"/>
          <w:szCs w:val="28"/>
        </w:rPr>
      </w:pPr>
      <w:r w:rsidRPr="004F01EC">
        <w:rPr>
          <w:sz w:val="28"/>
          <w:szCs w:val="28"/>
        </w:rPr>
        <w:t>К основным полномочиям контрольно – счетного органа поселения относятся:</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1) контроль за исполнением местного бюджета;</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2) экспертиза проектов местного бюджета;</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3) внешняя проверка годового отчета об исполнении местного бюджета;</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5" w:history="1">
        <w:r w:rsidRPr="004F01EC">
          <w:rPr>
            <w:rStyle w:val="afa"/>
            <w:color w:val="auto"/>
            <w:sz w:val="28"/>
            <w:szCs w:val="28"/>
            <w:u w:val="none"/>
          </w:rPr>
          <w:t>законодательством</w:t>
        </w:r>
      </w:hyperlink>
      <w:r w:rsidRPr="004F01EC">
        <w:rPr>
          <w:sz w:val="28"/>
          <w:szCs w:val="28"/>
        </w:rPr>
        <w:t xml:space="preserve"> Российской Федерации;</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8) анализ бюджетного процесса в поселении и подготовка предложений, направленных на его совершенствование;</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4F01EC" w:rsidRDefault="006637AB" w:rsidP="006637AB">
      <w:pPr>
        <w:autoSpaceDE w:val="0"/>
        <w:autoSpaceDN w:val="0"/>
        <w:adjustRightInd w:val="0"/>
        <w:ind w:firstLine="851"/>
        <w:jc w:val="both"/>
        <w:outlineLvl w:val="0"/>
        <w:rPr>
          <w:sz w:val="28"/>
          <w:szCs w:val="28"/>
        </w:rPr>
      </w:pPr>
      <w:r w:rsidRPr="004F01EC">
        <w:rPr>
          <w:sz w:val="28"/>
          <w:szCs w:val="28"/>
        </w:rPr>
        <w:t>10) участие в пределах полномочий в мероприятиях, направленных на противодействие коррупции;</w:t>
      </w:r>
    </w:p>
    <w:p w:rsidR="006637AB" w:rsidRPr="00C25D06" w:rsidRDefault="006637AB" w:rsidP="006637AB">
      <w:pPr>
        <w:autoSpaceDE w:val="0"/>
        <w:autoSpaceDN w:val="0"/>
        <w:adjustRightInd w:val="0"/>
        <w:ind w:firstLine="851"/>
        <w:jc w:val="both"/>
        <w:outlineLvl w:val="0"/>
        <w:rPr>
          <w:sz w:val="28"/>
          <w:szCs w:val="28"/>
          <w:u w:val="single"/>
        </w:rPr>
      </w:pPr>
      <w:r w:rsidRPr="004F01EC">
        <w:rPr>
          <w:sz w:val="28"/>
          <w:szCs w:val="28"/>
        </w:rPr>
        <w:t xml:space="preserve">11) иные полномочия в сфере внешнего муниципального финансового </w:t>
      </w:r>
      <w:r w:rsidRPr="004F01EC">
        <w:rPr>
          <w:sz w:val="28"/>
          <w:szCs w:val="28"/>
        </w:rPr>
        <w:lastRenderedPageBreak/>
        <w:t>контроля, установленные федеральными законами, уставом и решениями Совета.</w:t>
      </w:r>
    </w:p>
    <w:p w:rsidR="009917B8" w:rsidRPr="00AB378E" w:rsidRDefault="008A1815" w:rsidP="0081350A">
      <w:pPr>
        <w:ind w:firstLine="851"/>
        <w:jc w:val="both"/>
        <w:rPr>
          <w:bCs/>
          <w:sz w:val="28"/>
          <w:szCs w:val="28"/>
        </w:rPr>
      </w:pPr>
      <w:r w:rsidRPr="004950B1">
        <w:rPr>
          <w:bCs/>
          <w:sz w:val="28"/>
          <w:szCs w:val="28"/>
        </w:rPr>
        <w:t>3</w:t>
      </w:r>
      <w:r w:rsidR="009917B8" w:rsidRPr="004950B1">
        <w:rPr>
          <w:bCs/>
          <w:sz w:val="28"/>
          <w:szCs w:val="28"/>
        </w:rPr>
        <w:t>.</w:t>
      </w:r>
      <w:r w:rsidR="009917B8" w:rsidRPr="00AB378E">
        <w:rPr>
          <w:bCs/>
          <w:sz w:val="28"/>
          <w:szCs w:val="28"/>
        </w:rPr>
        <w:t xml:space="preserve"> Совет осуществляет следующие формы финансового контроля:</w:t>
      </w:r>
    </w:p>
    <w:p w:rsidR="009917B8" w:rsidRPr="00AB378E" w:rsidRDefault="009917B8" w:rsidP="0081350A">
      <w:pPr>
        <w:ind w:firstLine="851"/>
        <w:jc w:val="both"/>
        <w:rPr>
          <w:bCs/>
          <w:sz w:val="28"/>
          <w:szCs w:val="28"/>
        </w:rPr>
      </w:pPr>
      <w:r w:rsidRPr="00AB378E">
        <w:rPr>
          <w:bCs/>
          <w:sz w:val="28"/>
          <w:szCs w:val="28"/>
        </w:rPr>
        <w:t>предварительный контроль - в ходе обсуждения и утверждения проектов решений о местном бюджете и иных проектов решений по бюджетно — финансовым вопросам;</w:t>
      </w:r>
    </w:p>
    <w:p w:rsidR="009917B8" w:rsidRPr="00AB378E" w:rsidRDefault="009917B8" w:rsidP="0081350A">
      <w:pPr>
        <w:ind w:firstLine="851"/>
        <w:jc w:val="both"/>
        <w:rPr>
          <w:bCs/>
          <w:sz w:val="28"/>
          <w:szCs w:val="28"/>
        </w:rPr>
      </w:pPr>
      <w:r w:rsidRPr="00AB378E">
        <w:rPr>
          <w:bCs/>
          <w:sz w:val="28"/>
          <w:szCs w:val="28"/>
        </w:rPr>
        <w:t>текущий контроль - в ходе рассмотрения отдельных вопросов исполнения местного бюджета на заседаниях комитетов, комиссий, рабочих групп Совета в ходе депутатских слушаний и в связи с депутатскими запросами;</w:t>
      </w:r>
    </w:p>
    <w:p w:rsidR="009917B8" w:rsidRPr="00AB378E" w:rsidRDefault="009917B8" w:rsidP="0081350A">
      <w:pPr>
        <w:ind w:firstLine="851"/>
        <w:jc w:val="both"/>
        <w:rPr>
          <w:bCs/>
          <w:sz w:val="28"/>
          <w:szCs w:val="28"/>
        </w:rPr>
      </w:pPr>
      <w:r w:rsidRPr="00AB378E">
        <w:rPr>
          <w:bCs/>
          <w:sz w:val="28"/>
          <w:szCs w:val="28"/>
        </w:rPr>
        <w:t>последующий контроль - в ходе рассмотрения и утверждения отчетов об исполнении местного бюджета.</w:t>
      </w:r>
    </w:p>
    <w:p w:rsidR="009917B8" w:rsidRPr="00AB378E" w:rsidRDefault="0072063B" w:rsidP="0081350A">
      <w:pPr>
        <w:ind w:firstLine="851"/>
        <w:jc w:val="both"/>
        <w:rPr>
          <w:bCs/>
          <w:sz w:val="28"/>
          <w:szCs w:val="28"/>
        </w:rPr>
      </w:pPr>
      <w:r>
        <w:rPr>
          <w:bCs/>
          <w:sz w:val="28"/>
          <w:szCs w:val="28"/>
        </w:rPr>
        <w:t>4</w:t>
      </w:r>
      <w:r w:rsidR="009917B8" w:rsidRPr="00AB378E">
        <w:rPr>
          <w:bCs/>
          <w:sz w:val="28"/>
          <w:szCs w:val="28"/>
        </w:rPr>
        <w:t>. Контроль Совета предусматривает право Совета на:</w:t>
      </w:r>
    </w:p>
    <w:p w:rsidR="009917B8" w:rsidRPr="00AB378E" w:rsidRDefault="009917B8" w:rsidP="0081350A">
      <w:pPr>
        <w:ind w:firstLine="851"/>
        <w:jc w:val="both"/>
        <w:rPr>
          <w:bCs/>
          <w:sz w:val="28"/>
          <w:szCs w:val="28"/>
        </w:rPr>
      </w:pPr>
      <w:r w:rsidRPr="00AB378E">
        <w:rPr>
          <w:bCs/>
          <w:sz w:val="28"/>
          <w:szCs w:val="28"/>
        </w:rPr>
        <w:t>- получение от администрации необходимых сопроводительных материалов при утверждении бюджета поселения;</w:t>
      </w:r>
    </w:p>
    <w:p w:rsidR="009917B8" w:rsidRPr="00AB378E" w:rsidRDefault="009917B8" w:rsidP="0081350A">
      <w:pPr>
        <w:ind w:firstLine="851"/>
        <w:jc w:val="both"/>
        <w:rPr>
          <w:bCs/>
          <w:sz w:val="28"/>
          <w:szCs w:val="28"/>
        </w:rPr>
      </w:pPr>
      <w:r w:rsidRPr="00AB378E">
        <w:rPr>
          <w:bCs/>
          <w:sz w:val="28"/>
          <w:szCs w:val="28"/>
        </w:rPr>
        <w:t>- получение от финансового органа поселения оперативной информации об исполнении местного бюджета;</w:t>
      </w:r>
    </w:p>
    <w:p w:rsidR="009917B8" w:rsidRPr="00AB378E" w:rsidRDefault="009917B8" w:rsidP="0081350A">
      <w:pPr>
        <w:ind w:firstLine="851"/>
        <w:jc w:val="both"/>
        <w:rPr>
          <w:bCs/>
          <w:sz w:val="28"/>
          <w:szCs w:val="28"/>
        </w:rPr>
      </w:pPr>
      <w:r w:rsidRPr="00AB378E">
        <w:rPr>
          <w:bCs/>
          <w:sz w:val="28"/>
          <w:szCs w:val="28"/>
        </w:rPr>
        <w:t>- утверждение (не</w:t>
      </w:r>
      <w:r w:rsidR="004F01EC">
        <w:rPr>
          <w:bCs/>
          <w:sz w:val="28"/>
          <w:szCs w:val="28"/>
        </w:rPr>
        <w:t xml:space="preserve"> </w:t>
      </w:r>
      <w:r w:rsidRPr="00AB378E">
        <w:rPr>
          <w:bCs/>
          <w:sz w:val="28"/>
          <w:szCs w:val="28"/>
        </w:rPr>
        <w:t>утверждение) отчета об исполнении местного бюджета;</w:t>
      </w:r>
    </w:p>
    <w:p w:rsidR="009917B8" w:rsidRPr="00AB378E" w:rsidRDefault="009917B8" w:rsidP="0081350A">
      <w:pPr>
        <w:ind w:firstLine="851"/>
        <w:jc w:val="both"/>
        <w:rPr>
          <w:bCs/>
          <w:sz w:val="28"/>
          <w:szCs w:val="28"/>
        </w:rPr>
      </w:pPr>
      <w:r w:rsidRPr="00AB378E">
        <w:rPr>
          <w:bCs/>
          <w:sz w:val="28"/>
          <w:szCs w:val="28"/>
        </w:rPr>
        <w:t>- создание собственного контрольного органа;</w:t>
      </w:r>
    </w:p>
    <w:p w:rsidR="009917B8" w:rsidRPr="00AB378E" w:rsidRDefault="009917B8" w:rsidP="0081350A">
      <w:pPr>
        <w:ind w:firstLine="851"/>
        <w:jc w:val="both"/>
        <w:rPr>
          <w:bCs/>
          <w:sz w:val="28"/>
          <w:szCs w:val="28"/>
        </w:rPr>
      </w:pPr>
      <w:r w:rsidRPr="00AB378E">
        <w:rPr>
          <w:bCs/>
          <w:sz w:val="28"/>
          <w:szCs w:val="28"/>
        </w:rPr>
        <w:t>- вынесение оценки деятельности органов, исполняющих местный бюджет.</w:t>
      </w:r>
    </w:p>
    <w:p w:rsidR="009917B8" w:rsidRPr="00AB378E" w:rsidRDefault="00870606" w:rsidP="0081350A">
      <w:pPr>
        <w:ind w:firstLine="851"/>
        <w:jc w:val="both"/>
        <w:rPr>
          <w:bCs/>
          <w:sz w:val="28"/>
          <w:szCs w:val="28"/>
        </w:rPr>
      </w:pPr>
      <w:r>
        <w:rPr>
          <w:bCs/>
          <w:sz w:val="28"/>
          <w:szCs w:val="28"/>
        </w:rPr>
        <w:t>5</w:t>
      </w:r>
      <w:r w:rsidR="009917B8" w:rsidRPr="00AB378E">
        <w:rPr>
          <w:bCs/>
          <w:sz w:val="28"/>
          <w:szCs w:val="28"/>
        </w:rPr>
        <w:t>. Органы муниципального финансового контроля, созданные администрацией, осуществляют предварительный, текущий и последующий контроль за исполнением местного бюджета.</w:t>
      </w:r>
    </w:p>
    <w:p w:rsidR="009917B8" w:rsidRPr="00AB378E" w:rsidRDefault="009917B8" w:rsidP="0081350A">
      <w:pPr>
        <w:ind w:firstLine="851"/>
        <w:jc w:val="both"/>
        <w:rPr>
          <w:bCs/>
          <w:sz w:val="28"/>
          <w:szCs w:val="28"/>
        </w:rPr>
      </w:pPr>
      <w:r w:rsidRPr="00AB378E">
        <w:rPr>
          <w:bCs/>
          <w:sz w:val="28"/>
          <w:szCs w:val="28"/>
        </w:rPr>
        <w:t>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9917B8" w:rsidRPr="00AB378E" w:rsidRDefault="00870606" w:rsidP="0081350A">
      <w:pPr>
        <w:ind w:firstLine="851"/>
        <w:jc w:val="both"/>
        <w:rPr>
          <w:bCs/>
          <w:sz w:val="28"/>
          <w:szCs w:val="28"/>
        </w:rPr>
      </w:pPr>
      <w:r>
        <w:rPr>
          <w:bCs/>
          <w:sz w:val="28"/>
          <w:szCs w:val="28"/>
        </w:rPr>
        <w:t>6</w:t>
      </w:r>
      <w:r w:rsidR="009917B8" w:rsidRPr="00AB378E">
        <w:rPr>
          <w:bCs/>
          <w:sz w:val="28"/>
          <w:szCs w:val="28"/>
        </w:rPr>
        <w:t>. Финансовый орган поселения осуществляет финансовый контроль за операциями с бюджетными средствами получателей средств местного бюджета, средствами администраторов источников финансирования дефицита местного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9917B8" w:rsidRPr="00AB378E" w:rsidRDefault="00870606" w:rsidP="0081350A">
      <w:pPr>
        <w:ind w:firstLine="851"/>
        <w:jc w:val="both"/>
        <w:rPr>
          <w:bCs/>
          <w:sz w:val="28"/>
          <w:szCs w:val="28"/>
        </w:rPr>
      </w:pPr>
      <w:r>
        <w:rPr>
          <w:bCs/>
          <w:sz w:val="28"/>
          <w:szCs w:val="28"/>
        </w:rPr>
        <w:t>7</w:t>
      </w:r>
      <w:r w:rsidR="009917B8" w:rsidRPr="00AB378E">
        <w:rPr>
          <w:bCs/>
          <w:sz w:val="28"/>
          <w:szCs w:val="28"/>
        </w:rPr>
        <w:t>. Главные распорядители бюджетных средств местного бюджета осуществляют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9917B8" w:rsidRPr="00AB378E" w:rsidRDefault="009917B8" w:rsidP="0081350A">
      <w:pPr>
        <w:ind w:firstLine="851"/>
        <w:jc w:val="both"/>
        <w:rPr>
          <w:bCs/>
          <w:sz w:val="28"/>
          <w:szCs w:val="28"/>
        </w:rPr>
      </w:pPr>
      <w:r w:rsidRPr="00AB378E">
        <w:rPr>
          <w:bCs/>
          <w:sz w:val="28"/>
          <w:szCs w:val="28"/>
        </w:rPr>
        <w:t>Главные распорядители бюджетных средств местного бюджета</w:t>
      </w:r>
      <w:r w:rsidR="004F01EC">
        <w:rPr>
          <w:bCs/>
          <w:sz w:val="28"/>
          <w:szCs w:val="28"/>
        </w:rPr>
        <w:t xml:space="preserve"> </w:t>
      </w:r>
      <w:r w:rsidRPr="00AB378E">
        <w:rPr>
          <w:bCs/>
          <w:sz w:val="28"/>
          <w:szCs w:val="28"/>
        </w:rPr>
        <w:t xml:space="preserve">осуществляют контроль за использованием субсидий, субвенций их </w:t>
      </w:r>
      <w:r w:rsidRPr="00AB378E">
        <w:rPr>
          <w:bCs/>
          <w:sz w:val="28"/>
          <w:szCs w:val="28"/>
        </w:rPr>
        <w:lastRenderedPageBreak/>
        <w:t>получателями в соответствии с условиями и целями, определенными при предоставлении указанных средств из бюджета.</w:t>
      </w:r>
    </w:p>
    <w:p w:rsidR="009917B8" w:rsidRPr="00AB378E" w:rsidRDefault="009917B8" w:rsidP="0081350A">
      <w:pPr>
        <w:ind w:firstLine="851"/>
        <w:jc w:val="both"/>
        <w:rPr>
          <w:bCs/>
          <w:sz w:val="28"/>
          <w:szCs w:val="28"/>
        </w:rPr>
      </w:pPr>
      <w:r w:rsidRPr="00AB378E">
        <w:rPr>
          <w:bCs/>
          <w:sz w:val="28"/>
          <w:szCs w:val="28"/>
        </w:rPr>
        <w:t>Главные распорядители бюджетных средств местного бюджета вправе проводить проверки подведомственных муниципальных учреждений и муниципальных унитарных предприятий.</w:t>
      </w:r>
    </w:p>
    <w:p w:rsidR="009917B8" w:rsidRPr="00AB378E" w:rsidRDefault="00870606" w:rsidP="0081350A">
      <w:pPr>
        <w:ind w:firstLine="851"/>
        <w:jc w:val="both"/>
        <w:rPr>
          <w:bCs/>
          <w:sz w:val="28"/>
          <w:szCs w:val="28"/>
        </w:rPr>
      </w:pPr>
      <w:r>
        <w:rPr>
          <w:bCs/>
          <w:sz w:val="28"/>
          <w:szCs w:val="28"/>
        </w:rPr>
        <w:t>8</w:t>
      </w:r>
      <w:r w:rsidR="009917B8" w:rsidRPr="00AB378E">
        <w:rPr>
          <w:bCs/>
          <w:sz w:val="28"/>
          <w:szCs w:val="28"/>
        </w:rPr>
        <w:t>. Главные администраторы доходов местного бюджета осуществляют финансовый контроль за подведомственными администраторами доходов местного бюджета по осуществлению ими функций администрирования доходов.</w:t>
      </w:r>
    </w:p>
    <w:p w:rsidR="009917B8" w:rsidRPr="00AB378E" w:rsidRDefault="00870606" w:rsidP="0081350A">
      <w:pPr>
        <w:ind w:firstLine="851"/>
        <w:jc w:val="both"/>
        <w:rPr>
          <w:bCs/>
          <w:sz w:val="28"/>
          <w:szCs w:val="28"/>
        </w:rPr>
      </w:pPr>
      <w:r>
        <w:rPr>
          <w:bCs/>
          <w:sz w:val="28"/>
          <w:szCs w:val="28"/>
        </w:rPr>
        <w:t>9</w:t>
      </w:r>
      <w:r w:rsidR="009917B8" w:rsidRPr="00AB378E">
        <w:rPr>
          <w:bCs/>
          <w:sz w:val="28"/>
          <w:szCs w:val="28"/>
        </w:rPr>
        <w:t>. Главные администраторы источников финансирования дефицита местного бюджета осуществляют финансовый контроль за осуществлением подведомственными администраторами источников финансирования дефицита местного бюджета кассовых выплат из бюджета по погашению источников финансирования дефицита местного бюджета.</w:t>
      </w:r>
    </w:p>
    <w:p w:rsidR="009917B8" w:rsidRPr="00AB378E" w:rsidRDefault="009917B8" w:rsidP="0081350A">
      <w:pPr>
        <w:tabs>
          <w:tab w:val="left" w:pos="9781"/>
        </w:tabs>
        <w:ind w:right="49" w:firstLine="851"/>
        <w:jc w:val="both"/>
        <w:rPr>
          <w:bCs/>
          <w:sz w:val="28"/>
          <w:szCs w:val="28"/>
        </w:rPr>
      </w:pPr>
      <w:r w:rsidRPr="00AB378E">
        <w:rPr>
          <w:bCs/>
          <w:sz w:val="28"/>
          <w:szCs w:val="28"/>
        </w:rPr>
        <w:t>Главные администраторы источников финансирования дефицита местного бюджета вправе проводить проверки подведомственных администраторов источников финансирования дефицита местного бюджета.</w:t>
      </w:r>
    </w:p>
    <w:p w:rsidR="009917B8" w:rsidRDefault="009917B8" w:rsidP="0081350A">
      <w:pPr>
        <w:pStyle w:val="ConsNormal"/>
        <w:ind w:firstLine="851"/>
        <w:jc w:val="both"/>
        <w:rPr>
          <w:rFonts w:ascii="Times New Roman" w:hAnsi="Times New Roman"/>
          <w:b/>
          <w:bCs/>
          <w:sz w:val="28"/>
        </w:rPr>
      </w:pPr>
    </w:p>
    <w:p w:rsidR="009917B8" w:rsidRDefault="009917B8" w:rsidP="0081350A">
      <w:pPr>
        <w:pStyle w:val="ConsNormal"/>
        <w:tabs>
          <w:tab w:val="left" w:pos="4395"/>
        </w:tabs>
        <w:ind w:firstLine="851"/>
        <w:jc w:val="both"/>
        <w:rPr>
          <w:rFonts w:ascii="Times New Roman" w:hAnsi="Times New Roman"/>
          <w:b/>
          <w:sz w:val="28"/>
        </w:rPr>
      </w:pPr>
      <w:r>
        <w:rPr>
          <w:rFonts w:ascii="Times New Roman" w:hAnsi="Times New Roman"/>
          <w:b/>
          <w:sz w:val="28"/>
        </w:rPr>
        <w:t>Статья 78.Подготовка, рассмотрение и утверждение отчета об исполнении местного бюджета</w:t>
      </w:r>
    </w:p>
    <w:p w:rsidR="009917B8" w:rsidRDefault="009917B8" w:rsidP="0081350A">
      <w:pPr>
        <w:pStyle w:val="31"/>
        <w:ind w:firstLine="851"/>
        <w:jc w:val="both"/>
        <w:rPr>
          <w:rFonts w:eastAsia="Times New Roman"/>
          <w:sz w:val="28"/>
        </w:rPr>
      </w:pPr>
      <w:r>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бюджетной классификацией, которые применялись при утверждении бюджета.</w:t>
      </w:r>
    </w:p>
    <w:p w:rsidR="009917B8" w:rsidRPr="00EF13F5" w:rsidRDefault="009917B8" w:rsidP="0081350A">
      <w:pPr>
        <w:pStyle w:val="ConsNormal"/>
        <w:ind w:firstLine="851"/>
        <w:jc w:val="both"/>
        <w:rPr>
          <w:rStyle w:val="80"/>
        </w:rPr>
      </w:pPr>
      <w:r>
        <w:rPr>
          <w:rFonts w:ascii="Times New Roman" w:hAnsi="Times New Roman"/>
          <w:sz w:val="28"/>
        </w:rPr>
        <w:t xml:space="preserve">Отчет представляется в Совет </w:t>
      </w:r>
      <w:r w:rsidR="00451A6E" w:rsidRPr="004950B1">
        <w:rPr>
          <w:rFonts w:ascii="Times New Roman" w:hAnsi="Times New Roman"/>
          <w:sz w:val="28"/>
        </w:rPr>
        <w:t>администрацией</w:t>
      </w:r>
      <w:r w:rsidR="004F01EC">
        <w:rPr>
          <w:rFonts w:ascii="Times New Roman" w:hAnsi="Times New Roman"/>
          <w:sz w:val="28"/>
        </w:rPr>
        <w:t xml:space="preserve"> </w:t>
      </w:r>
      <w:r>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EF13F5">
        <w:rPr>
          <w:rStyle w:val="80"/>
        </w:rPr>
        <w:t>, не позднее 1 мая текущего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3. До начала рассмотрения отчета проводится внешняя проверка отчета.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Отчет об исполнении местного бюджета выносится на публичные слушания, назначаемые Советом.</w:t>
      </w:r>
    </w:p>
    <w:p w:rsidR="009917B8" w:rsidRDefault="009917B8" w:rsidP="0081350A">
      <w:pPr>
        <w:ind w:firstLine="851"/>
        <w:jc w:val="both"/>
        <w:rPr>
          <w:rFonts w:eastAsia="Times New Roman"/>
          <w:sz w:val="28"/>
        </w:rPr>
      </w:pPr>
      <w:r>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EF13F5" w:rsidRDefault="009917B8" w:rsidP="0081350A">
      <w:pPr>
        <w:pStyle w:val="8"/>
        <w:keepNext w:val="0"/>
        <w:ind w:firstLine="851"/>
      </w:pPr>
      <w:r w:rsidRPr="00EF13F5">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EF13F5" w:rsidRDefault="009917B8" w:rsidP="0081350A">
      <w:pPr>
        <w:pStyle w:val="8"/>
        <w:keepNext w:val="0"/>
        <w:ind w:firstLine="851"/>
      </w:pPr>
      <w:r w:rsidRPr="00EF13F5">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4F01EC" w:rsidRDefault="00E93902" w:rsidP="00E93902">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 xml:space="preserve">7.  </w:t>
      </w:r>
      <w:r w:rsidRPr="004F01EC">
        <w:rPr>
          <w:rFonts w:ascii="Times New Roman" w:hAnsi="Times New Roman"/>
          <w:sz w:val="28"/>
        </w:rPr>
        <w:t xml:space="preserve">Финансовый орган </w:t>
      </w:r>
      <w:r w:rsidRPr="004F01EC">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муниципального образования </w:t>
      </w:r>
      <w:r w:rsidR="004F01EC">
        <w:rPr>
          <w:rFonts w:ascii="Times New Roman" w:eastAsiaTheme="minorHAnsi" w:hAnsi="Times New Roman" w:cs="Times New Roman"/>
          <w:kern w:val="0"/>
          <w:sz w:val="28"/>
          <w:szCs w:val="28"/>
          <w:lang w:eastAsia="en-US" w:bidi="ar-SA"/>
        </w:rPr>
        <w:t>Каневской</w:t>
      </w:r>
      <w:r w:rsidRPr="004F01EC">
        <w:rPr>
          <w:rFonts w:ascii="Times New Roman" w:eastAsiaTheme="minorHAnsi" w:hAnsi="Times New Roman" w:cs="Times New Roman"/>
          <w:kern w:val="0"/>
          <w:sz w:val="28"/>
          <w:szCs w:val="28"/>
          <w:lang w:eastAsia="en-US" w:bidi="ar-SA"/>
        </w:rPr>
        <w:t xml:space="preserve"> район.</w:t>
      </w:r>
    </w:p>
    <w:p w:rsidR="009917B8" w:rsidRDefault="009917B8" w:rsidP="006668F4">
      <w:pPr>
        <w:pStyle w:val="ConsNormal"/>
        <w:ind w:left="851" w:firstLine="0"/>
        <w:jc w:val="both"/>
        <w:rPr>
          <w:rFonts w:ascii="Times New Roman" w:hAnsi="Times New Roman"/>
          <w:sz w:val="28"/>
        </w:rPr>
      </w:pPr>
    </w:p>
    <w:p w:rsidR="00224411" w:rsidRDefault="00224411" w:rsidP="0081350A">
      <w:pPr>
        <w:ind w:firstLine="851"/>
        <w:jc w:val="both"/>
        <w:rPr>
          <w:b/>
          <w:bCs/>
          <w:sz w:val="28"/>
          <w:szCs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9917B8" w:rsidP="0081350A">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81350A">
      <w:pPr>
        <w:ind w:firstLine="851"/>
        <w:jc w:val="both"/>
        <w:rPr>
          <w:bCs/>
          <w:sz w:val="28"/>
          <w:szCs w:val="28"/>
        </w:rPr>
      </w:pPr>
      <w:r w:rsidRPr="00AB378E">
        <w:rPr>
          <w:bCs/>
          <w:sz w:val="28"/>
          <w:szCs w:val="28"/>
        </w:rPr>
        <w:t>2. Управление муниципальным долгом осуществляется с соблюдением требований, установленных в статьях 92</w:t>
      </w:r>
      <w:r w:rsidR="00917AB3" w:rsidRPr="004950B1">
        <w:rPr>
          <w:bCs/>
          <w:sz w:val="28"/>
          <w:szCs w:val="28"/>
        </w:rPr>
        <w:t>.1</w:t>
      </w:r>
      <w:r w:rsidRPr="004950B1">
        <w:rPr>
          <w:bCs/>
          <w:sz w:val="28"/>
          <w:szCs w:val="28"/>
        </w:rPr>
        <w:t>,</w:t>
      </w:r>
      <w:r w:rsidRPr="00AB378E">
        <w:rPr>
          <w:bCs/>
          <w:sz w:val="28"/>
          <w:szCs w:val="28"/>
        </w:rPr>
        <w:t xml:space="preserve"> 107 и 111 Бюджетного кодекса Российской Федерации.</w:t>
      </w:r>
    </w:p>
    <w:p w:rsidR="009917B8" w:rsidRPr="00AB378E" w:rsidRDefault="009917B8" w:rsidP="0081350A">
      <w:pPr>
        <w:ind w:firstLine="851"/>
        <w:jc w:val="both"/>
        <w:rPr>
          <w:bCs/>
          <w:sz w:val="28"/>
          <w:szCs w:val="28"/>
        </w:rPr>
      </w:pPr>
      <w:r w:rsidRPr="00AB378E">
        <w:rPr>
          <w:bCs/>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9917B8" w:rsidRPr="00AB378E" w:rsidRDefault="009917B8" w:rsidP="0081350A">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9917B8" w:rsidRPr="00AB378E" w:rsidRDefault="009917B8" w:rsidP="0081350A">
      <w:pPr>
        <w:tabs>
          <w:tab w:val="left" w:pos="0"/>
        </w:tabs>
        <w:ind w:firstLine="851"/>
        <w:jc w:val="both"/>
        <w:rPr>
          <w:rFonts w:eastAsia="Times New Roman"/>
          <w:bCs/>
          <w:sz w:val="28"/>
          <w:szCs w:val="28"/>
        </w:rPr>
      </w:pPr>
      <w:r w:rsidRPr="00AB378E">
        <w:rPr>
          <w:rFonts w:eastAsia="Times New Roman"/>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sidR="00451A6E" w:rsidRPr="004950B1">
        <w:rPr>
          <w:sz w:val="28"/>
        </w:rPr>
        <w:t xml:space="preserve">администрацией </w:t>
      </w:r>
      <w:r w:rsidRPr="00AB378E">
        <w:rPr>
          <w:rFonts w:eastAsia="Times New Roman"/>
          <w:bCs/>
          <w:sz w:val="28"/>
          <w:szCs w:val="28"/>
        </w:rPr>
        <w:t>поселения.</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Pr>
          <w:rFonts w:eastAsia="Times New Roman"/>
          <w:b/>
          <w:caps/>
          <w:sz w:val="28"/>
          <w:lang w:val="en-US"/>
        </w:rPr>
        <w:t>VIII</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81.Ответственность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4F01EC">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w:t>
      </w:r>
      <w:r>
        <w:rPr>
          <w:rFonts w:eastAsia="Times New Roman"/>
        </w:rPr>
        <w:lastRenderedPageBreak/>
        <w:t>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996815" w:rsidRDefault="00996815" w:rsidP="0081350A">
      <w:pPr>
        <w:ind w:firstLine="900"/>
        <w:jc w:val="both"/>
        <w:rPr>
          <w:b/>
          <w:sz w:val="28"/>
          <w:szCs w:val="28"/>
        </w:rPr>
      </w:pPr>
    </w:p>
    <w:p w:rsidR="009917B8" w:rsidRDefault="009917B8" w:rsidP="0081350A">
      <w:pPr>
        <w:ind w:firstLine="900"/>
        <w:jc w:val="both"/>
        <w:rPr>
          <w:b/>
          <w:sz w:val="28"/>
          <w:szCs w:val="28"/>
        </w:rPr>
      </w:pPr>
      <w:bookmarkStart w:id="5" w:name="_GoBack"/>
      <w:bookmarkEnd w:id="5"/>
      <w:r>
        <w:rPr>
          <w:b/>
          <w:sz w:val="28"/>
          <w:szCs w:val="28"/>
        </w:rPr>
        <w:t>Статья 83.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ind w:firstLine="900"/>
        <w:jc w:val="both"/>
        <w:rPr>
          <w:b/>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4F01EC">
        <w:rPr>
          <w:sz w:val="28"/>
          <w:szCs w:val="28"/>
        </w:rPr>
        <w:t>;</w:t>
      </w:r>
    </w:p>
    <w:p w:rsidR="00347695" w:rsidRPr="004F01EC"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4F01EC">
        <w:rPr>
          <w:rFonts w:ascii="Times New Roman" w:hAnsi="Times New Roman" w:cs="Times New Roman"/>
          <w:sz w:val="28"/>
          <w:szCs w:val="28"/>
        </w:rPr>
        <w:t xml:space="preserve">4) </w:t>
      </w:r>
      <w:r w:rsidRPr="004F01EC">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6" w:history="1">
        <w:r w:rsidRPr="004F01EC">
          <w:rPr>
            <w:rFonts w:ascii="Times New Roman" w:eastAsiaTheme="minorHAnsi" w:hAnsi="Times New Roman" w:cs="Times New Roman"/>
            <w:kern w:val="0"/>
            <w:sz w:val="28"/>
            <w:szCs w:val="28"/>
            <w:lang w:eastAsia="en-US" w:bidi="ar-SA"/>
          </w:rPr>
          <w:t>законом</w:t>
        </w:r>
      </w:hyperlink>
      <w:r w:rsidRPr="004F01EC">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w:t>
      </w:r>
      <w:r>
        <w:rPr>
          <w:sz w:val="28"/>
          <w:szCs w:val="28"/>
        </w:rPr>
        <w:lastRenderedPageBreak/>
        <w:t>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 xml:space="preserve">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w:t>
      </w:r>
      <w:r>
        <w:rPr>
          <w:szCs w:val="28"/>
        </w:rPr>
        <w:lastRenderedPageBreak/>
        <w:t>через два месяца со дня проведения заседания Совета, на котором рассматривался указанный вопрос.</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Pr>
          <w:rFonts w:ascii="Times New Roman" w:hAnsi="Times New Roman"/>
          <w:b/>
          <w:caps/>
          <w:sz w:val="28"/>
          <w:lang w:val="en-US"/>
        </w:rPr>
        <w:t>I</w:t>
      </w:r>
      <w:r>
        <w:rPr>
          <w:rFonts w:ascii="Times New Roman" w:hAnsi="Times New Roman"/>
          <w:b/>
          <w:caps/>
          <w:sz w:val="28"/>
        </w:rPr>
        <w:t>Х.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9917B8" w:rsidRDefault="009917B8" w:rsidP="0081350A">
      <w:pPr>
        <w:pStyle w:val="WW-2"/>
        <w:rPr>
          <w:rFonts w:eastAsia="Lucida Sans Unicode"/>
        </w:rPr>
      </w:pPr>
      <w:r>
        <w:rPr>
          <w:rFonts w:eastAsia="Lucida Sans Unicode"/>
        </w:rPr>
        <w:t>Устав поселения вступает в силу после его официального опубликования (обнародования).</w:t>
      </w:r>
    </w:p>
    <w:p w:rsidR="007D0CAE" w:rsidRDefault="007D0CAE"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17"/>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D50" w:rsidRDefault="00DA2D50" w:rsidP="002F13D4">
      <w:r>
        <w:separator/>
      </w:r>
    </w:p>
  </w:endnote>
  <w:endnote w:type="continuationSeparator" w:id="1">
    <w:p w:rsidR="00DA2D50" w:rsidRDefault="00DA2D50"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D50" w:rsidRDefault="00DA2D50" w:rsidP="002F13D4">
      <w:r>
        <w:separator/>
      </w:r>
    </w:p>
  </w:footnote>
  <w:footnote w:type="continuationSeparator" w:id="1">
    <w:p w:rsidR="00DA2D50" w:rsidRDefault="00DA2D50"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5375FE" w:rsidRDefault="00A60A05">
        <w:pPr>
          <w:pStyle w:val="af3"/>
          <w:jc w:val="center"/>
        </w:pPr>
        <w:fldSimple w:instr="PAGE   \* MERGEFORMAT">
          <w:r w:rsidR="00D310B7">
            <w:rPr>
              <w:noProof/>
            </w:rPr>
            <w:t>73</w:t>
          </w:r>
        </w:fldSimple>
      </w:p>
    </w:sdtContent>
  </w:sdt>
  <w:p w:rsidR="005375FE" w:rsidRDefault="005375FE">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00000015"/>
    <w:name w:val="WW8Num2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F4191"/>
    <w:rsid w:val="0000434F"/>
    <w:rsid w:val="00004947"/>
    <w:rsid w:val="000112EB"/>
    <w:rsid w:val="00022709"/>
    <w:rsid w:val="00026181"/>
    <w:rsid w:val="00027A78"/>
    <w:rsid w:val="00032D39"/>
    <w:rsid w:val="000358F0"/>
    <w:rsid w:val="00036740"/>
    <w:rsid w:val="00036D33"/>
    <w:rsid w:val="00037C59"/>
    <w:rsid w:val="00056CB0"/>
    <w:rsid w:val="00063D29"/>
    <w:rsid w:val="00086CCD"/>
    <w:rsid w:val="00091353"/>
    <w:rsid w:val="0009301C"/>
    <w:rsid w:val="000A3508"/>
    <w:rsid w:val="000A3E43"/>
    <w:rsid w:val="000B1F06"/>
    <w:rsid w:val="000B365A"/>
    <w:rsid w:val="000B6F47"/>
    <w:rsid w:val="000D46E3"/>
    <w:rsid w:val="000F1F52"/>
    <w:rsid w:val="000F66AD"/>
    <w:rsid w:val="00106EEA"/>
    <w:rsid w:val="0010737B"/>
    <w:rsid w:val="001140A9"/>
    <w:rsid w:val="00127C60"/>
    <w:rsid w:val="001340D3"/>
    <w:rsid w:val="00141287"/>
    <w:rsid w:val="0014207E"/>
    <w:rsid w:val="00144650"/>
    <w:rsid w:val="00180E3D"/>
    <w:rsid w:val="0018636B"/>
    <w:rsid w:val="001905BC"/>
    <w:rsid w:val="00192031"/>
    <w:rsid w:val="0019268A"/>
    <w:rsid w:val="00196713"/>
    <w:rsid w:val="001A41DF"/>
    <w:rsid w:val="001B0D2C"/>
    <w:rsid w:val="001B3F43"/>
    <w:rsid w:val="001C413C"/>
    <w:rsid w:val="001D7FA5"/>
    <w:rsid w:val="001E446A"/>
    <w:rsid w:val="00203A3D"/>
    <w:rsid w:val="002051E1"/>
    <w:rsid w:val="00206FB2"/>
    <w:rsid w:val="00224411"/>
    <w:rsid w:val="00236A5C"/>
    <w:rsid w:val="00243961"/>
    <w:rsid w:val="00246DC6"/>
    <w:rsid w:val="0025700C"/>
    <w:rsid w:val="002968F8"/>
    <w:rsid w:val="002A2DB7"/>
    <w:rsid w:val="002B26BF"/>
    <w:rsid w:val="002D5A50"/>
    <w:rsid w:val="002D72D0"/>
    <w:rsid w:val="002E1389"/>
    <w:rsid w:val="002F13D4"/>
    <w:rsid w:val="003222B8"/>
    <w:rsid w:val="0032618B"/>
    <w:rsid w:val="00330C7A"/>
    <w:rsid w:val="00344ABD"/>
    <w:rsid w:val="00345D1E"/>
    <w:rsid w:val="00347695"/>
    <w:rsid w:val="00352ED7"/>
    <w:rsid w:val="003657E1"/>
    <w:rsid w:val="00376173"/>
    <w:rsid w:val="00376D37"/>
    <w:rsid w:val="003A19B7"/>
    <w:rsid w:val="003C0A98"/>
    <w:rsid w:val="003D029A"/>
    <w:rsid w:val="003D4ED9"/>
    <w:rsid w:val="003D6917"/>
    <w:rsid w:val="003F52AC"/>
    <w:rsid w:val="00401F9F"/>
    <w:rsid w:val="004030BA"/>
    <w:rsid w:val="004216E1"/>
    <w:rsid w:val="00421B41"/>
    <w:rsid w:val="004235DE"/>
    <w:rsid w:val="004249E7"/>
    <w:rsid w:val="0042700E"/>
    <w:rsid w:val="0043067D"/>
    <w:rsid w:val="00451A6E"/>
    <w:rsid w:val="00460648"/>
    <w:rsid w:val="00467531"/>
    <w:rsid w:val="00482F04"/>
    <w:rsid w:val="004938F2"/>
    <w:rsid w:val="004950B1"/>
    <w:rsid w:val="004A2CFA"/>
    <w:rsid w:val="004A6B5D"/>
    <w:rsid w:val="004B2983"/>
    <w:rsid w:val="004B2B42"/>
    <w:rsid w:val="004B7DAC"/>
    <w:rsid w:val="004C41C1"/>
    <w:rsid w:val="004E4258"/>
    <w:rsid w:val="004F01EC"/>
    <w:rsid w:val="004F4590"/>
    <w:rsid w:val="005100C0"/>
    <w:rsid w:val="005375FE"/>
    <w:rsid w:val="005455E3"/>
    <w:rsid w:val="005508B3"/>
    <w:rsid w:val="0055272B"/>
    <w:rsid w:val="00552C0D"/>
    <w:rsid w:val="0055642A"/>
    <w:rsid w:val="005604C0"/>
    <w:rsid w:val="00560C3C"/>
    <w:rsid w:val="00570E66"/>
    <w:rsid w:val="00570EB7"/>
    <w:rsid w:val="00585ADC"/>
    <w:rsid w:val="005A4C87"/>
    <w:rsid w:val="005B2D9F"/>
    <w:rsid w:val="005E20E9"/>
    <w:rsid w:val="005F2D15"/>
    <w:rsid w:val="005F4AFD"/>
    <w:rsid w:val="00607D89"/>
    <w:rsid w:val="0061108B"/>
    <w:rsid w:val="006179CF"/>
    <w:rsid w:val="006205CF"/>
    <w:rsid w:val="00622B16"/>
    <w:rsid w:val="00632189"/>
    <w:rsid w:val="00637F1C"/>
    <w:rsid w:val="006511FE"/>
    <w:rsid w:val="006637AB"/>
    <w:rsid w:val="006668F4"/>
    <w:rsid w:val="00673849"/>
    <w:rsid w:val="00673947"/>
    <w:rsid w:val="00680FDB"/>
    <w:rsid w:val="006930D9"/>
    <w:rsid w:val="006A01E8"/>
    <w:rsid w:val="006C4E22"/>
    <w:rsid w:val="006C6A0B"/>
    <w:rsid w:val="006D09DF"/>
    <w:rsid w:val="006D2F02"/>
    <w:rsid w:val="006E0EEE"/>
    <w:rsid w:val="006E601F"/>
    <w:rsid w:val="006F549D"/>
    <w:rsid w:val="0072063B"/>
    <w:rsid w:val="007251CB"/>
    <w:rsid w:val="00734AA2"/>
    <w:rsid w:val="007625C4"/>
    <w:rsid w:val="00766F82"/>
    <w:rsid w:val="0077677B"/>
    <w:rsid w:val="007839C7"/>
    <w:rsid w:val="00785C69"/>
    <w:rsid w:val="00793862"/>
    <w:rsid w:val="007C5C89"/>
    <w:rsid w:val="007D0CAE"/>
    <w:rsid w:val="007D743C"/>
    <w:rsid w:val="007E236C"/>
    <w:rsid w:val="007E71BD"/>
    <w:rsid w:val="007F163F"/>
    <w:rsid w:val="007F56B1"/>
    <w:rsid w:val="00800B3D"/>
    <w:rsid w:val="0080680C"/>
    <w:rsid w:val="00807527"/>
    <w:rsid w:val="00810483"/>
    <w:rsid w:val="00812702"/>
    <w:rsid w:val="0081350A"/>
    <w:rsid w:val="008143D4"/>
    <w:rsid w:val="00816510"/>
    <w:rsid w:val="00835A88"/>
    <w:rsid w:val="008437A0"/>
    <w:rsid w:val="00851246"/>
    <w:rsid w:val="00865269"/>
    <w:rsid w:val="00870606"/>
    <w:rsid w:val="00880CD6"/>
    <w:rsid w:val="0088680C"/>
    <w:rsid w:val="008875E2"/>
    <w:rsid w:val="008A1815"/>
    <w:rsid w:val="008B0454"/>
    <w:rsid w:val="008B0C69"/>
    <w:rsid w:val="008B2EEA"/>
    <w:rsid w:val="008C3DF2"/>
    <w:rsid w:val="008E0360"/>
    <w:rsid w:val="008E32B3"/>
    <w:rsid w:val="008E480C"/>
    <w:rsid w:val="008F02B9"/>
    <w:rsid w:val="00914F03"/>
    <w:rsid w:val="00915014"/>
    <w:rsid w:val="00917AB3"/>
    <w:rsid w:val="009239BC"/>
    <w:rsid w:val="00935405"/>
    <w:rsid w:val="00946F0B"/>
    <w:rsid w:val="0096355E"/>
    <w:rsid w:val="00964370"/>
    <w:rsid w:val="0098585F"/>
    <w:rsid w:val="0098680D"/>
    <w:rsid w:val="0098691C"/>
    <w:rsid w:val="00987426"/>
    <w:rsid w:val="009917B8"/>
    <w:rsid w:val="00996815"/>
    <w:rsid w:val="009A1534"/>
    <w:rsid w:val="009A4095"/>
    <w:rsid w:val="009A4AEA"/>
    <w:rsid w:val="009C2354"/>
    <w:rsid w:val="009E3411"/>
    <w:rsid w:val="009E35B3"/>
    <w:rsid w:val="009E5EFF"/>
    <w:rsid w:val="009F2A42"/>
    <w:rsid w:val="009F4F3F"/>
    <w:rsid w:val="00A0390A"/>
    <w:rsid w:val="00A03B53"/>
    <w:rsid w:val="00A279E1"/>
    <w:rsid w:val="00A336AE"/>
    <w:rsid w:val="00A33C1B"/>
    <w:rsid w:val="00A343DF"/>
    <w:rsid w:val="00A43105"/>
    <w:rsid w:val="00A4421A"/>
    <w:rsid w:val="00A44C26"/>
    <w:rsid w:val="00A52C35"/>
    <w:rsid w:val="00A569A5"/>
    <w:rsid w:val="00A572FC"/>
    <w:rsid w:val="00A60A05"/>
    <w:rsid w:val="00A64C15"/>
    <w:rsid w:val="00A75E3C"/>
    <w:rsid w:val="00A831D6"/>
    <w:rsid w:val="00A8761A"/>
    <w:rsid w:val="00A87C96"/>
    <w:rsid w:val="00A9569D"/>
    <w:rsid w:val="00AA7CA1"/>
    <w:rsid w:val="00AC3791"/>
    <w:rsid w:val="00AD7F0D"/>
    <w:rsid w:val="00B02BD8"/>
    <w:rsid w:val="00B05C31"/>
    <w:rsid w:val="00B06E19"/>
    <w:rsid w:val="00B13749"/>
    <w:rsid w:val="00B15A40"/>
    <w:rsid w:val="00B17C92"/>
    <w:rsid w:val="00B21EDB"/>
    <w:rsid w:val="00B406E2"/>
    <w:rsid w:val="00B40AF4"/>
    <w:rsid w:val="00B44CBF"/>
    <w:rsid w:val="00B46238"/>
    <w:rsid w:val="00B50290"/>
    <w:rsid w:val="00B73AC7"/>
    <w:rsid w:val="00B834B7"/>
    <w:rsid w:val="00B92D42"/>
    <w:rsid w:val="00B93190"/>
    <w:rsid w:val="00BA0607"/>
    <w:rsid w:val="00BA2A23"/>
    <w:rsid w:val="00BB040B"/>
    <w:rsid w:val="00BB7C9C"/>
    <w:rsid w:val="00BC0B63"/>
    <w:rsid w:val="00BC526A"/>
    <w:rsid w:val="00BD1459"/>
    <w:rsid w:val="00BD6E8F"/>
    <w:rsid w:val="00BE16A1"/>
    <w:rsid w:val="00BE558E"/>
    <w:rsid w:val="00BF4191"/>
    <w:rsid w:val="00BF483F"/>
    <w:rsid w:val="00C025D7"/>
    <w:rsid w:val="00C0663E"/>
    <w:rsid w:val="00C11CA8"/>
    <w:rsid w:val="00C27EA9"/>
    <w:rsid w:val="00C30DC7"/>
    <w:rsid w:val="00C35D2C"/>
    <w:rsid w:val="00C54ADE"/>
    <w:rsid w:val="00C5593B"/>
    <w:rsid w:val="00C81FFD"/>
    <w:rsid w:val="00C90400"/>
    <w:rsid w:val="00C93BEE"/>
    <w:rsid w:val="00CA0EBE"/>
    <w:rsid w:val="00CA775C"/>
    <w:rsid w:val="00CD227E"/>
    <w:rsid w:val="00CD29C4"/>
    <w:rsid w:val="00CE0CEC"/>
    <w:rsid w:val="00CF4536"/>
    <w:rsid w:val="00D15528"/>
    <w:rsid w:val="00D25095"/>
    <w:rsid w:val="00D310B7"/>
    <w:rsid w:val="00D3122E"/>
    <w:rsid w:val="00D359C2"/>
    <w:rsid w:val="00D420BB"/>
    <w:rsid w:val="00D53FA7"/>
    <w:rsid w:val="00D54B3E"/>
    <w:rsid w:val="00D72575"/>
    <w:rsid w:val="00DA1D05"/>
    <w:rsid w:val="00DA2D50"/>
    <w:rsid w:val="00DA602E"/>
    <w:rsid w:val="00DC1884"/>
    <w:rsid w:val="00DC3C4E"/>
    <w:rsid w:val="00DC4840"/>
    <w:rsid w:val="00DD605B"/>
    <w:rsid w:val="00DF2F36"/>
    <w:rsid w:val="00DF6038"/>
    <w:rsid w:val="00DF727E"/>
    <w:rsid w:val="00E008F4"/>
    <w:rsid w:val="00E07904"/>
    <w:rsid w:val="00E137FE"/>
    <w:rsid w:val="00E14433"/>
    <w:rsid w:val="00E166F0"/>
    <w:rsid w:val="00E26372"/>
    <w:rsid w:val="00E37E4F"/>
    <w:rsid w:val="00E43C8F"/>
    <w:rsid w:val="00E45042"/>
    <w:rsid w:val="00E57476"/>
    <w:rsid w:val="00E63B66"/>
    <w:rsid w:val="00E73C6B"/>
    <w:rsid w:val="00E845A0"/>
    <w:rsid w:val="00E93902"/>
    <w:rsid w:val="00E96DB9"/>
    <w:rsid w:val="00E971B3"/>
    <w:rsid w:val="00EA2078"/>
    <w:rsid w:val="00EB0F2A"/>
    <w:rsid w:val="00EB373E"/>
    <w:rsid w:val="00EC4065"/>
    <w:rsid w:val="00ED6D0B"/>
    <w:rsid w:val="00EE3EC4"/>
    <w:rsid w:val="00EF13F5"/>
    <w:rsid w:val="00F22E1C"/>
    <w:rsid w:val="00F375B0"/>
    <w:rsid w:val="00F41347"/>
    <w:rsid w:val="00F7428D"/>
    <w:rsid w:val="00F90835"/>
    <w:rsid w:val="00FA7444"/>
    <w:rsid w:val="00FA7A24"/>
    <w:rsid w:val="00FE7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s>
</file>

<file path=word/webSettings.xml><?xml version="1.0" encoding="utf-8"?>
<w:webSettings xmlns:r="http://schemas.openxmlformats.org/officeDocument/2006/relationships" xmlns:w="http://schemas.openxmlformats.org/wordprocessingml/2006/main">
  <w:divs>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671;fld=134;dst=100102" TargetMode="External"/><Relationship Id="rId13" Type="http://schemas.openxmlformats.org/officeDocument/2006/relationships/hyperlink" Target="consultantplus://offline/main?base=LAW;n=117671;fld=134;dst=1001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7671;fld=134;dst=10011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102" TargetMode="External"/><Relationship Id="rId5" Type="http://schemas.openxmlformats.org/officeDocument/2006/relationships/webSettings" Target="webSettings.xml"/><Relationship Id="rId15" Type="http://schemas.openxmlformats.org/officeDocument/2006/relationships/hyperlink" Target="consultantplus://offline/main?base=LAW;n=112715;fld=134;dst=100370" TargetMode="External"/><Relationship Id="rId10" Type="http://schemas.openxmlformats.org/officeDocument/2006/relationships/hyperlink" Target="consultantplus://offline/main?base=LAW;n=117671;fld=134;dst=10011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7671;fld=134;dst=100110" TargetMode="External"/><Relationship Id="rId14" Type="http://schemas.openxmlformats.org/officeDocument/2006/relationships/hyperlink" Target="consultantplus://offline/ref=AA86745B24B6FB50F7FA29AC8B5605872589DA1C66B7C0C2536AC1B382zDrBO"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DE38A-1E2A-41B5-A9B9-9BD7B51B8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73</Pages>
  <Words>26375</Words>
  <Characters>150338</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Администрация</cp:lastModifiedBy>
  <cp:revision>2</cp:revision>
  <cp:lastPrinted>2011-08-25T12:19:00Z</cp:lastPrinted>
  <dcterms:created xsi:type="dcterms:W3CDTF">2012-10-24T12:25:00Z</dcterms:created>
  <dcterms:modified xsi:type="dcterms:W3CDTF">2012-10-24T12:25:00Z</dcterms:modified>
</cp:coreProperties>
</file>